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A75375" w:rsidRDefault="00E13AF8" w:rsidP="00BD1515">
      <w:pPr>
        <w:rPr>
          <w:bCs/>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FB3247" w:rsidRPr="00A75375" w:rsidRDefault="00FB3247" w:rsidP="00FB3247">
      <w:pPr>
        <w:jc w:val="right"/>
        <w:rPr>
          <w:b/>
          <w:bCs/>
        </w:rPr>
      </w:pPr>
    </w:p>
    <w:p w:rsidR="00F579A5" w:rsidRDefault="00F579A5" w:rsidP="00915B7D">
      <w:pPr>
        <w:rPr>
          <w:b/>
        </w:rPr>
      </w:pPr>
    </w:p>
    <w:p w:rsidR="00F579A5" w:rsidRDefault="00F579A5" w:rsidP="00915B7D">
      <w:pPr>
        <w:rPr>
          <w:b/>
        </w:rPr>
      </w:pPr>
    </w:p>
    <w:p w:rsidR="00F579A5" w:rsidRDefault="00F579A5" w:rsidP="00915B7D">
      <w:pPr>
        <w:rPr>
          <w:b/>
        </w:rPr>
      </w:pPr>
    </w:p>
    <w:p w:rsidR="004F39DB" w:rsidRDefault="004F39DB" w:rsidP="00915B7D">
      <w:pPr>
        <w:rPr>
          <w:b/>
        </w:rPr>
      </w:pPr>
    </w:p>
    <w:p w:rsidR="004F39DB" w:rsidRDefault="004F39DB" w:rsidP="00915B7D">
      <w:pPr>
        <w:rPr>
          <w:b/>
        </w:rPr>
      </w:pPr>
    </w:p>
    <w:p w:rsidR="004F39DB" w:rsidRDefault="004F39DB" w:rsidP="00915B7D">
      <w:pPr>
        <w:rPr>
          <w:b/>
        </w:rPr>
      </w:pPr>
    </w:p>
    <w:p w:rsidR="004F39DB" w:rsidRDefault="004F39DB" w:rsidP="00915B7D">
      <w:pPr>
        <w:rPr>
          <w:b/>
        </w:rPr>
      </w:pPr>
    </w:p>
    <w:p w:rsidR="004F39DB" w:rsidRDefault="004F39DB" w:rsidP="00915B7D">
      <w:pPr>
        <w:rPr>
          <w:b/>
        </w:rPr>
      </w:pPr>
    </w:p>
    <w:p w:rsidR="00BD1515" w:rsidRDefault="00BD1515" w:rsidP="00915B7D">
      <w:pPr>
        <w:rPr>
          <w:b/>
        </w:rPr>
      </w:pPr>
    </w:p>
    <w:p w:rsidR="00BD1515" w:rsidRDefault="00BD1515" w:rsidP="00915B7D">
      <w:pPr>
        <w:rPr>
          <w:b/>
        </w:rPr>
      </w:pPr>
    </w:p>
    <w:p w:rsidR="00BD1515" w:rsidRDefault="00BD1515" w:rsidP="00915B7D">
      <w:pPr>
        <w:rPr>
          <w:b/>
        </w:rPr>
      </w:pPr>
    </w:p>
    <w:p w:rsidR="00BD1515" w:rsidRDefault="00BD1515" w:rsidP="00915B7D">
      <w:pPr>
        <w:rPr>
          <w:b/>
        </w:rPr>
      </w:pPr>
    </w:p>
    <w:p w:rsidR="00BD1515" w:rsidRDefault="00BD1515" w:rsidP="00915B7D">
      <w:pPr>
        <w:rPr>
          <w:b/>
        </w:rPr>
      </w:pPr>
    </w:p>
    <w:p w:rsidR="00BD1515" w:rsidRDefault="00BD1515" w:rsidP="00915B7D">
      <w:pPr>
        <w:rPr>
          <w:b/>
        </w:rPr>
      </w:pPr>
    </w:p>
    <w:p w:rsidR="00BD1515" w:rsidRDefault="00BD1515"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8E5DAB" w:rsidRPr="008E5DAB">
        <w:rPr>
          <w:sz w:val="26"/>
          <w:szCs w:val="26"/>
        </w:rPr>
        <w:t xml:space="preserve">поставку </w:t>
      </w:r>
      <w:r w:rsidR="000270BD" w:rsidRPr="000270BD">
        <w:rPr>
          <w:sz w:val="26"/>
          <w:szCs w:val="26"/>
        </w:rPr>
        <w:t>таксофонов и комплектующих</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D1515" w:rsidRPr="00BD1515">
        <w:rPr>
          <w:iCs/>
        </w:rPr>
        <w:t>30</w:t>
      </w:r>
      <w:r w:rsidR="00A75375">
        <w:rPr>
          <w:iCs/>
        </w:rPr>
        <w:t xml:space="preserve">» </w:t>
      </w:r>
      <w:r w:rsidR="004F39DB">
        <w:rPr>
          <w:iCs/>
        </w:rPr>
        <w:t>января</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D957A6" w:rsidRDefault="00D957A6" w:rsidP="00915B7D">
      <w:pPr>
        <w:rPr>
          <w:b/>
          <w:color w:val="FF0000"/>
        </w:rPr>
      </w:pPr>
    </w:p>
    <w:p w:rsidR="0069585D" w:rsidRDefault="0069585D" w:rsidP="00B666F4"/>
    <w:p w:rsidR="003D6AB1" w:rsidRDefault="003D6AB1" w:rsidP="004D347C"/>
    <w:p w:rsidR="00964FC1" w:rsidRDefault="00964FC1" w:rsidP="004D347C"/>
    <w:p w:rsidR="00964FC1" w:rsidRPr="005A22C3" w:rsidRDefault="00964FC1" w:rsidP="004D347C">
      <w:bookmarkStart w:id="0" w:name="_GoBack"/>
      <w:bookmarkEnd w:id="0"/>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EE08DF" w:rsidRDefault="00915B7D" w:rsidP="00915B7D">
      <w:pPr>
        <w:pStyle w:val="110"/>
        <w:keepNext w:val="0"/>
        <w:rPr>
          <w:b/>
          <w:szCs w:val="24"/>
        </w:rPr>
      </w:pPr>
      <w:r w:rsidRPr="005A22C3">
        <w:rPr>
          <w:b/>
          <w:szCs w:val="24"/>
        </w:rPr>
        <w:t>20</w:t>
      </w:r>
      <w:r w:rsidR="00220B8C">
        <w:rPr>
          <w:b/>
          <w:szCs w:val="24"/>
        </w:rPr>
        <w:t>1</w:t>
      </w:r>
      <w:r w:rsidR="00220B8C" w:rsidRPr="00EE08DF">
        <w:rPr>
          <w:b/>
          <w:szCs w:val="24"/>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57" w:history="1">
        <w:r w:rsidR="00EE08DF" w:rsidRPr="00EE08DF">
          <w:rPr>
            <w:rStyle w:val="a5"/>
            <w:rFonts w:eastAsia="MS Mincho"/>
            <w:noProof/>
            <w:color w:val="auto"/>
            <w:kern w:val="32"/>
            <w:lang w:val="x-none" w:eastAsia="x-none"/>
          </w:rPr>
          <w:t>ИЗВЕЩЕНИЕ О ЗАКУПКЕ</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_Toc438578257 \h </w:instrText>
        </w:r>
        <w:r w:rsidR="00EE08DF" w:rsidRPr="00EE08DF">
          <w:rPr>
            <w:noProof/>
            <w:webHidden/>
          </w:rPr>
        </w:r>
        <w:r w:rsidR="00EE08DF" w:rsidRPr="00EE08DF">
          <w:rPr>
            <w:noProof/>
            <w:webHidden/>
          </w:rPr>
          <w:fldChar w:fldCharType="separate"/>
        </w:r>
        <w:r w:rsidR="00EE08DF" w:rsidRPr="00EE08DF">
          <w:rPr>
            <w:noProof/>
            <w:webHidden/>
          </w:rPr>
          <w:t>3</w:t>
        </w:r>
        <w:r w:rsidR="00EE08DF" w:rsidRPr="00EE08DF">
          <w:rPr>
            <w:noProof/>
            <w:webHidden/>
          </w:rPr>
          <w:fldChar w:fldCharType="end"/>
        </w:r>
      </w:hyperlink>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58" w:history="1">
        <w:r w:rsidR="00EE08DF" w:rsidRPr="00EE08DF">
          <w:rPr>
            <w:rStyle w:val="a5"/>
            <w:rFonts w:eastAsia="MS Mincho"/>
            <w:noProof/>
            <w:color w:val="auto"/>
            <w:kern w:val="32"/>
            <w:lang w:eastAsia="x-none"/>
          </w:rPr>
          <w:t>ДОКУМЕНТАЦИЯ О ЗАКУПКЕ</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_Toc438578258 \h </w:instrText>
        </w:r>
        <w:r w:rsidR="00EE08DF" w:rsidRPr="00EE08DF">
          <w:rPr>
            <w:noProof/>
            <w:webHidden/>
          </w:rPr>
        </w:r>
        <w:r w:rsidR="00EE08DF" w:rsidRPr="00EE08DF">
          <w:rPr>
            <w:noProof/>
            <w:webHidden/>
          </w:rPr>
          <w:fldChar w:fldCharType="separate"/>
        </w:r>
        <w:r w:rsidR="00EE08DF" w:rsidRPr="00EE08DF">
          <w:rPr>
            <w:noProof/>
            <w:webHidden/>
          </w:rPr>
          <w:t>5</w:t>
        </w:r>
        <w:r w:rsidR="00EE08DF" w:rsidRPr="00EE08DF">
          <w:rPr>
            <w:noProof/>
            <w:webHidden/>
          </w:rPr>
          <w:fldChar w:fldCharType="end"/>
        </w:r>
      </w:hyperlink>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59" w:history="1">
        <w:r w:rsidR="00EE08DF" w:rsidRPr="00EE08DF">
          <w:rPr>
            <w:rStyle w:val="a5"/>
            <w:rFonts w:eastAsia="MS Mincho"/>
            <w:noProof/>
            <w:color w:val="auto"/>
            <w:kern w:val="32"/>
            <w:lang w:val="x-none" w:eastAsia="x-none"/>
          </w:rPr>
          <w:t>РАЗДЕЛ I. ТЕРМИНЫ И ОПРЕДЕЛЕНИЯ</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_Toc438578259 \h </w:instrText>
        </w:r>
        <w:r w:rsidR="00EE08DF" w:rsidRPr="00EE08DF">
          <w:rPr>
            <w:noProof/>
            <w:webHidden/>
          </w:rPr>
        </w:r>
        <w:r w:rsidR="00EE08DF" w:rsidRPr="00EE08DF">
          <w:rPr>
            <w:noProof/>
            <w:webHidden/>
          </w:rPr>
          <w:fldChar w:fldCharType="separate"/>
        </w:r>
        <w:r w:rsidR="00EE08DF" w:rsidRPr="00EE08DF">
          <w:rPr>
            <w:noProof/>
            <w:webHidden/>
          </w:rPr>
          <w:t>5</w:t>
        </w:r>
        <w:r w:rsidR="00EE08DF" w:rsidRPr="00EE08DF">
          <w:rPr>
            <w:noProof/>
            <w:webHidden/>
          </w:rPr>
          <w:fldChar w:fldCharType="end"/>
        </w:r>
      </w:hyperlink>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60" w:history="1">
        <w:r w:rsidR="00EE08DF" w:rsidRPr="00EE08DF">
          <w:rPr>
            <w:rStyle w:val="a5"/>
            <w:rFonts w:eastAsia="MS Mincho"/>
            <w:noProof/>
            <w:color w:val="auto"/>
            <w:kern w:val="32"/>
            <w:lang w:val="x-none" w:eastAsia="x-none"/>
          </w:rPr>
          <w:t xml:space="preserve">РАЗДЕЛ II. </w:t>
        </w:r>
        <w:r w:rsidR="00EE08DF" w:rsidRPr="00EE08DF">
          <w:rPr>
            <w:rStyle w:val="a5"/>
            <w:rFonts w:eastAsia="MS Mincho"/>
            <w:noProof/>
            <w:color w:val="auto"/>
            <w:kern w:val="32"/>
            <w:lang w:eastAsia="x-none"/>
          </w:rPr>
          <w:t>ИНФОРМАЦИОННАЯ КАРТА</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_Toc438578260 \h </w:instrText>
        </w:r>
        <w:r w:rsidR="00EE08DF" w:rsidRPr="00EE08DF">
          <w:rPr>
            <w:noProof/>
            <w:webHidden/>
          </w:rPr>
        </w:r>
        <w:r w:rsidR="00EE08DF" w:rsidRPr="00EE08DF">
          <w:rPr>
            <w:noProof/>
            <w:webHidden/>
          </w:rPr>
          <w:fldChar w:fldCharType="separate"/>
        </w:r>
        <w:r w:rsidR="00EE08DF" w:rsidRPr="00EE08DF">
          <w:rPr>
            <w:noProof/>
            <w:webHidden/>
          </w:rPr>
          <w:t>7</w:t>
        </w:r>
        <w:r w:rsidR="00EE08DF" w:rsidRPr="00EE08DF">
          <w:rPr>
            <w:noProof/>
            <w:webHidden/>
          </w:rPr>
          <w:fldChar w:fldCharType="end"/>
        </w:r>
      </w:hyperlink>
    </w:p>
    <w:p w:rsidR="00EE08DF" w:rsidRPr="00EE08DF" w:rsidRDefault="00964FC1" w:rsidP="00EE08DF">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EE08DF" w:rsidRPr="00EE08DF">
          <w:rPr>
            <w:rStyle w:val="a5"/>
            <w:color w:val="auto"/>
          </w:rPr>
          <w:t>2.1. Общие сведения о закупке</w:t>
        </w:r>
        <w:r w:rsidR="00EE08DF" w:rsidRPr="00EE08DF">
          <w:rPr>
            <w:webHidden/>
          </w:rPr>
          <w:tab/>
        </w:r>
        <w:r w:rsidR="00EE08DF" w:rsidRPr="00EE08DF">
          <w:rPr>
            <w:webHidden/>
          </w:rPr>
          <w:fldChar w:fldCharType="begin"/>
        </w:r>
        <w:r w:rsidR="00EE08DF" w:rsidRPr="00EE08DF">
          <w:rPr>
            <w:webHidden/>
          </w:rPr>
          <w:instrText xml:space="preserve"> PAGEREF _Toc438578261 \h </w:instrText>
        </w:r>
        <w:r w:rsidR="00EE08DF" w:rsidRPr="00EE08DF">
          <w:rPr>
            <w:webHidden/>
          </w:rPr>
        </w:r>
        <w:r w:rsidR="00EE08DF" w:rsidRPr="00EE08DF">
          <w:rPr>
            <w:webHidden/>
          </w:rPr>
          <w:fldChar w:fldCharType="separate"/>
        </w:r>
        <w:r w:rsidR="00EE08DF" w:rsidRPr="00EE08DF">
          <w:rPr>
            <w:webHidden/>
          </w:rPr>
          <w:t>7</w:t>
        </w:r>
        <w:r w:rsidR="00EE08DF" w:rsidRPr="00EE08DF">
          <w:rPr>
            <w:webHidden/>
          </w:rPr>
          <w:fldChar w:fldCharType="end"/>
        </w:r>
      </w:hyperlink>
    </w:p>
    <w:p w:rsidR="00EE08DF" w:rsidRPr="00EE08DF" w:rsidRDefault="00964FC1" w:rsidP="00EE08DF">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EE08DF" w:rsidRPr="00EE08DF">
          <w:rPr>
            <w:rStyle w:val="a5"/>
            <w:color w:val="auto"/>
          </w:rPr>
          <w:t>2.2. Документы, предоставляемые Претендентом</w:t>
        </w:r>
        <w:r w:rsidR="00EE08DF" w:rsidRPr="00EE08DF">
          <w:rPr>
            <w:webHidden/>
          </w:rPr>
          <w:tab/>
        </w:r>
        <w:r w:rsidR="00EE08DF" w:rsidRPr="00EE08DF">
          <w:rPr>
            <w:webHidden/>
          </w:rPr>
          <w:fldChar w:fldCharType="begin"/>
        </w:r>
        <w:r w:rsidR="00EE08DF" w:rsidRPr="00EE08DF">
          <w:rPr>
            <w:webHidden/>
          </w:rPr>
          <w:instrText xml:space="preserve"> PAGEREF _Toc438578262 \h </w:instrText>
        </w:r>
        <w:r w:rsidR="00EE08DF" w:rsidRPr="00EE08DF">
          <w:rPr>
            <w:webHidden/>
          </w:rPr>
        </w:r>
        <w:r w:rsidR="00EE08DF" w:rsidRPr="00EE08DF">
          <w:rPr>
            <w:webHidden/>
          </w:rPr>
          <w:fldChar w:fldCharType="separate"/>
        </w:r>
        <w:r w:rsidR="00EE08DF" w:rsidRPr="00EE08DF">
          <w:rPr>
            <w:webHidden/>
          </w:rPr>
          <w:t>11</w:t>
        </w:r>
        <w:r w:rsidR="00EE08DF" w:rsidRPr="00EE08DF">
          <w:rPr>
            <w:webHidden/>
          </w:rPr>
          <w:fldChar w:fldCharType="end"/>
        </w:r>
      </w:hyperlink>
    </w:p>
    <w:p w:rsidR="00EE08DF" w:rsidRPr="00EE08DF" w:rsidRDefault="00964FC1" w:rsidP="00EE08DF">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EE08DF" w:rsidRPr="00EE08DF">
          <w:rPr>
            <w:rStyle w:val="a5"/>
            <w:color w:val="auto"/>
          </w:rPr>
          <w:t>2.3. Условия заключения и исполнения договора</w:t>
        </w:r>
        <w:r w:rsidR="00EE08DF" w:rsidRPr="00EE08DF">
          <w:rPr>
            <w:webHidden/>
          </w:rPr>
          <w:tab/>
        </w:r>
        <w:r w:rsidR="00EE08DF" w:rsidRPr="00EE08DF">
          <w:rPr>
            <w:webHidden/>
          </w:rPr>
          <w:fldChar w:fldCharType="begin"/>
        </w:r>
        <w:r w:rsidR="00EE08DF" w:rsidRPr="00EE08DF">
          <w:rPr>
            <w:webHidden/>
          </w:rPr>
          <w:instrText xml:space="preserve"> PAGEREF _Toc438578263 \h </w:instrText>
        </w:r>
        <w:r w:rsidR="00EE08DF" w:rsidRPr="00EE08DF">
          <w:rPr>
            <w:webHidden/>
          </w:rPr>
        </w:r>
        <w:r w:rsidR="00EE08DF" w:rsidRPr="00EE08DF">
          <w:rPr>
            <w:webHidden/>
          </w:rPr>
          <w:fldChar w:fldCharType="separate"/>
        </w:r>
        <w:r w:rsidR="00EE08DF" w:rsidRPr="00EE08DF">
          <w:rPr>
            <w:webHidden/>
          </w:rPr>
          <w:t>14</w:t>
        </w:r>
        <w:r w:rsidR="00EE08DF" w:rsidRPr="00EE08DF">
          <w:rPr>
            <w:webHidden/>
          </w:rPr>
          <w:fldChar w:fldCharType="end"/>
        </w:r>
      </w:hyperlink>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64" w:history="1">
        <w:r w:rsidR="00EE08DF" w:rsidRPr="00EE08DF">
          <w:rPr>
            <w:rStyle w:val="a5"/>
            <w:rFonts w:eastAsia="MS Mincho"/>
            <w:noProof/>
            <w:color w:val="auto"/>
            <w:kern w:val="32"/>
            <w:lang w:val="x-none" w:eastAsia="x-none"/>
          </w:rPr>
          <w:t>ФОРМА</w:t>
        </w:r>
        <w:r w:rsidR="00EE08DF" w:rsidRPr="00EE08DF">
          <w:rPr>
            <w:rStyle w:val="a5"/>
            <w:rFonts w:eastAsia="MS Mincho"/>
            <w:noProof/>
            <w:color w:val="auto"/>
            <w:kern w:val="32"/>
            <w:lang w:eastAsia="x-none"/>
          </w:rPr>
          <w:t xml:space="preserve"> № 1</w:t>
        </w:r>
        <w:r w:rsidR="00EE08DF" w:rsidRPr="00EE08DF">
          <w:rPr>
            <w:rStyle w:val="a5"/>
            <w:rFonts w:eastAsia="MS Mincho"/>
            <w:noProof/>
            <w:color w:val="auto"/>
            <w:kern w:val="32"/>
            <w:lang w:val="x-none" w:eastAsia="x-none"/>
          </w:rPr>
          <w:t xml:space="preserve"> </w:t>
        </w:r>
        <w:r w:rsidR="00EE08DF" w:rsidRPr="00EE08DF">
          <w:rPr>
            <w:rStyle w:val="a5"/>
            <w:rFonts w:eastAsia="MS Mincho"/>
            <w:noProof/>
            <w:color w:val="auto"/>
            <w:kern w:val="32"/>
            <w:lang w:eastAsia="x-none"/>
          </w:rPr>
          <w:t>ДЛЯ ПРЕДОСТАВЛЕНИЯ ИНФОРМАЦИИ РАСКРЫВАЮЩЕЙ ИНФОРМАЦИЮ В ОТНОШЕНИИ</w:t>
        </w:r>
        <w:r w:rsidR="00EE08DF" w:rsidRPr="00EE08DF">
          <w:rPr>
            <w:rStyle w:val="a5"/>
            <w:rFonts w:eastAsia="MS Mincho"/>
            <w:noProof/>
            <w:color w:val="auto"/>
            <w:kern w:val="32"/>
            <w:lang w:val="x-none" w:eastAsia="x-none"/>
          </w:rPr>
          <w:t xml:space="preserve"> </w:t>
        </w:r>
        <w:r w:rsidR="00EE08DF" w:rsidRPr="00EE08DF">
          <w:rPr>
            <w:rStyle w:val="a5"/>
            <w:rFonts w:eastAsia="MS Mincho"/>
            <w:noProof/>
            <w:color w:val="auto"/>
            <w:kern w:val="32"/>
            <w:lang w:eastAsia="x-none"/>
          </w:rPr>
          <w:t>ВСЕЙ ЦЕПОЧКИ</w:t>
        </w:r>
        <w:r w:rsidR="00EE08DF" w:rsidRPr="00EE08DF">
          <w:rPr>
            <w:rStyle w:val="a5"/>
            <w:rFonts w:eastAsia="MS Mincho"/>
            <w:noProof/>
            <w:color w:val="auto"/>
            <w:kern w:val="32"/>
            <w:lang w:val="x-none" w:eastAsia="x-none"/>
          </w:rPr>
          <w:t xml:space="preserve"> </w:t>
        </w:r>
        <w:r w:rsidR="00EE08DF" w:rsidRPr="00EE08DF">
          <w:rPr>
            <w:rStyle w:val="a5"/>
            <w:rFonts w:eastAsia="MS Mincho"/>
            <w:noProof/>
            <w:color w:val="auto"/>
            <w:kern w:val="32"/>
            <w:lang w:eastAsia="x-none"/>
          </w:rPr>
          <w:t>СОБСТВЕННИКОВ ПРЕТЕНДЕНТА</w:t>
        </w:r>
        <w:r w:rsidR="00EE08DF" w:rsidRPr="00EE08DF">
          <w:rPr>
            <w:rStyle w:val="a5"/>
            <w:rFonts w:eastAsia="MS Mincho"/>
            <w:noProof/>
            <w:color w:val="auto"/>
            <w:kern w:val="32"/>
            <w:lang w:val="x-none" w:eastAsia="x-none"/>
          </w:rPr>
          <w:t xml:space="preserve">, </w:t>
        </w:r>
        <w:r w:rsidR="00EE08DF" w:rsidRPr="00EE08DF">
          <w:rPr>
            <w:rStyle w:val="a5"/>
            <w:rFonts w:eastAsia="MS Mincho"/>
            <w:noProof/>
            <w:color w:val="auto"/>
            <w:kern w:val="32"/>
            <w:lang w:eastAsia="x-none"/>
          </w:rPr>
          <w:t xml:space="preserve">ВКЛЮЧАЯ БЕНЕФИЦИАРОВ </w:t>
        </w:r>
        <w:r w:rsidR="00EE08DF" w:rsidRPr="00EE08DF">
          <w:rPr>
            <w:rStyle w:val="a5"/>
            <w:rFonts w:eastAsia="MS Mincho"/>
            <w:noProof/>
            <w:color w:val="auto"/>
            <w:kern w:val="32"/>
            <w:lang w:val="x-none" w:eastAsia="x-none"/>
          </w:rPr>
          <w:t>(</w:t>
        </w:r>
        <w:r w:rsidR="00EE08DF" w:rsidRPr="00EE08DF">
          <w:rPr>
            <w:rStyle w:val="a5"/>
            <w:rFonts w:eastAsia="MS Mincho"/>
            <w:noProof/>
            <w:color w:val="auto"/>
            <w:kern w:val="32"/>
            <w:lang w:eastAsia="x-none"/>
          </w:rPr>
          <w:t>В ТОМ ЧИСЛЕ КОНЕЧНЫХ)</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_Toc438578264 \h </w:instrText>
        </w:r>
        <w:r w:rsidR="00EE08DF" w:rsidRPr="00EE08DF">
          <w:rPr>
            <w:noProof/>
            <w:webHidden/>
          </w:rPr>
        </w:r>
        <w:r w:rsidR="00EE08DF" w:rsidRPr="00EE08DF">
          <w:rPr>
            <w:noProof/>
            <w:webHidden/>
          </w:rPr>
          <w:fldChar w:fldCharType="separate"/>
        </w:r>
        <w:r w:rsidR="00EE08DF" w:rsidRPr="00EE08DF">
          <w:rPr>
            <w:noProof/>
            <w:webHidden/>
          </w:rPr>
          <w:t>16</w:t>
        </w:r>
        <w:r w:rsidR="00EE08DF" w:rsidRPr="00EE08DF">
          <w:rPr>
            <w:noProof/>
            <w:webHidden/>
          </w:rPr>
          <w:fldChar w:fldCharType="end"/>
        </w:r>
      </w:hyperlink>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65" w:history="1">
        <w:r w:rsidR="00EE08DF" w:rsidRPr="00EE08DF">
          <w:rPr>
            <w:rStyle w:val="a5"/>
            <w:rFonts w:eastAsia="MS Mincho"/>
            <w:noProof/>
            <w:color w:val="auto"/>
            <w:kern w:val="32"/>
            <w:lang w:val="x-none" w:eastAsia="x-none"/>
          </w:rPr>
          <w:t xml:space="preserve">Форма </w:t>
        </w:r>
        <w:r w:rsidR="00EE08DF" w:rsidRPr="00EE08DF">
          <w:rPr>
            <w:rStyle w:val="a5"/>
            <w:rFonts w:eastAsia="MS Mincho"/>
            <w:noProof/>
            <w:color w:val="auto"/>
            <w:kern w:val="32"/>
            <w:lang w:eastAsia="x-none"/>
          </w:rPr>
          <w:t>2</w:t>
        </w:r>
        <w:r w:rsidR="00EE08DF" w:rsidRPr="00EE08DF">
          <w:rPr>
            <w:rStyle w:val="a5"/>
            <w:noProof/>
            <w:color w:val="auto"/>
          </w:rPr>
          <w:t xml:space="preserve"> </w:t>
        </w:r>
        <w:r w:rsidR="00EE08DF" w:rsidRPr="00EE08DF">
          <w:rPr>
            <w:rStyle w:val="a5"/>
            <w:rFonts w:eastAsia="MS Mincho"/>
            <w:noProof/>
            <w:color w:val="auto"/>
            <w:kern w:val="32"/>
            <w:lang w:eastAsia="x-none"/>
          </w:rPr>
          <w:t>Декларация о соответствии участника закупки критериям отнесения к субъектам малого и среднего предпринимательства</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_Toc438578265 \h </w:instrText>
        </w:r>
        <w:r w:rsidR="00EE08DF" w:rsidRPr="00EE08DF">
          <w:rPr>
            <w:noProof/>
            <w:webHidden/>
          </w:rPr>
        </w:r>
        <w:r w:rsidR="00EE08DF" w:rsidRPr="00EE08DF">
          <w:rPr>
            <w:noProof/>
            <w:webHidden/>
          </w:rPr>
          <w:fldChar w:fldCharType="separate"/>
        </w:r>
        <w:r w:rsidR="00EE08DF" w:rsidRPr="00EE08DF">
          <w:rPr>
            <w:noProof/>
            <w:webHidden/>
          </w:rPr>
          <w:t>17</w:t>
        </w:r>
        <w:r w:rsidR="00EE08DF" w:rsidRPr="00EE08DF">
          <w:rPr>
            <w:noProof/>
            <w:webHidden/>
          </w:rPr>
          <w:fldChar w:fldCharType="end"/>
        </w:r>
      </w:hyperlink>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66" w:history="1">
        <w:r w:rsidR="00EE08DF" w:rsidRPr="00EE08DF">
          <w:rPr>
            <w:rStyle w:val="a5"/>
            <w:rFonts w:eastAsia="MS Mincho"/>
            <w:noProof/>
            <w:color w:val="auto"/>
            <w:kern w:val="32"/>
            <w:lang w:eastAsia="x-none"/>
          </w:rPr>
          <w:t>Форма 3 План привлечения субподрядчиков (соисполнителей) из числа субъектов малого и среднего предпринимательства</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_Toc438578266 \h </w:instrText>
        </w:r>
        <w:r w:rsidR="00EE08DF" w:rsidRPr="00EE08DF">
          <w:rPr>
            <w:noProof/>
            <w:webHidden/>
          </w:rPr>
        </w:r>
        <w:r w:rsidR="00EE08DF" w:rsidRPr="00EE08DF">
          <w:rPr>
            <w:noProof/>
            <w:webHidden/>
          </w:rPr>
          <w:fldChar w:fldCharType="separate"/>
        </w:r>
        <w:r w:rsidR="00EE08DF" w:rsidRPr="00EE08DF">
          <w:rPr>
            <w:noProof/>
            <w:webHidden/>
          </w:rPr>
          <w:t>21</w:t>
        </w:r>
        <w:r w:rsidR="00EE08DF" w:rsidRPr="00EE08DF">
          <w:rPr>
            <w:noProof/>
            <w:webHidden/>
          </w:rPr>
          <w:fldChar w:fldCharType="end"/>
        </w:r>
      </w:hyperlink>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67" w:history="1">
        <w:r w:rsidR="00EE08DF" w:rsidRPr="00EE08DF">
          <w:rPr>
            <w:rStyle w:val="a5"/>
            <w:rFonts w:eastAsia="MS Mincho"/>
            <w:noProof/>
            <w:color w:val="auto"/>
            <w:kern w:val="32"/>
            <w:lang w:val="x-none" w:eastAsia="x-none"/>
          </w:rPr>
          <w:t>РАЗДЕЛ I</w:t>
        </w:r>
        <w:r w:rsidR="00EE08DF" w:rsidRPr="00EE08DF">
          <w:rPr>
            <w:rStyle w:val="a5"/>
            <w:rFonts w:eastAsia="MS Mincho"/>
            <w:noProof/>
            <w:color w:val="auto"/>
            <w:kern w:val="32"/>
            <w:lang w:val="en-US" w:eastAsia="x-none"/>
          </w:rPr>
          <w:t>II</w:t>
        </w:r>
        <w:r w:rsidR="00EE08DF" w:rsidRPr="00EE08DF">
          <w:rPr>
            <w:rStyle w:val="a5"/>
            <w:rFonts w:eastAsia="MS Mincho"/>
            <w:noProof/>
            <w:color w:val="auto"/>
            <w:kern w:val="32"/>
            <w:lang w:val="x-none" w:eastAsia="x-none"/>
          </w:rPr>
          <w:t>. Техническое задание</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_Toc438578267 \h </w:instrText>
        </w:r>
        <w:r w:rsidR="00EE08DF" w:rsidRPr="00EE08DF">
          <w:rPr>
            <w:noProof/>
            <w:webHidden/>
          </w:rPr>
        </w:r>
        <w:r w:rsidR="00EE08DF" w:rsidRPr="00EE08DF">
          <w:rPr>
            <w:noProof/>
            <w:webHidden/>
          </w:rPr>
          <w:fldChar w:fldCharType="separate"/>
        </w:r>
        <w:r w:rsidR="00EE08DF" w:rsidRPr="00EE08DF">
          <w:rPr>
            <w:noProof/>
            <w:webHidden/>
          </w:rPr>
          <w:t>24</w:t>
        </w:r>
        <w:r w:rsidR="00EE08DF" w:rsidRPr="00EE08DF">
          <w:rPr>
            <w:noProof/>
            <w:webHidden/>
          </w:rPr>
          <w:fldChar w:fldCharType="end"/>
        </w:r>
      </w:hyperlink>
    </w:p>
    <w:p w:rsidR="00EE08DF" w:rsidRPr="00EE08DF" w:rsidRDefault="00964FC1" w:rsidP="00EE08DF">
      <w:pPr>
        <w:pStyle w:val="12"/>
        <w:tabs>
          <w:tab w:val="right" w:leader="dot" w:pos="10196"/>
        </w:tabs>
        <w:spacing w:line="360" w:lineRule="auto"/>
        <w:rPr>
          <w:rFonts w:ascii="Calibri" w:hAnsi="Calibri"/>
          <w:noProof/>
          <w:sz w:val="22"/>
          <w:szCs w:val="22"/>
        </w:rPr>
      </w:pPr>
      <w:hyperlink w:anchor="_Toc438578268" w:history="1">
        <w:r w:rsidR="00EE08DF" w:rsidRPr="00EE08DF">
          <w:rPr>
            <w:rStyle w:val="a5"/>
            <w:rFonts w:eastAsia="MS Mincho"/>
            <w:noProof/>
            <w:color w:val="auto"/>
            <w:kern w:val="32"/>
            <w:lang w:val="x-none" w:eastAsia="x-none"/>
          </w:rPr>
          <w:t xml:space="preserve">РАЗДЕЛ </w:t>
        </w:r>
        <w:r w:rsidR="00EE08DF" w:rsidRPr="00EE08DF">
          <w:rPr>
            <w:rStyle w:val="a5"/>
            <w:rFonts w:eastAsia="MS Mincho"/>
            <w:noProof/>
            <w:color w:val="auto"/>
            <w:kern w:val="32"/>
            <w:lang w:val="en-US" w:eastAsia="x-none"/>
          </w:rPr>
          <w:t>I</w:t>
        </w:r>
        <w:r w:rsidR="00EE08DF" w:rsidRPr="00EE08DF">
          <w:rPr>
            <w:rStyle w:val="a5"/>
            <w:rFonts w:eastAsia="MS Mincho"/>
            <w:noProof/>
            <w:color w:val="auto"/>
            <w:kern w:val="32"/>
            <w:lang w:val="x-none" w:eastAsia="x-none"/>
          </w:rPr>
          <w:t>V. Проект договора</w:t>
        </w:r>
        <w:r w:rsidR="00EE08DF" w:rsidRPr="00EE08DF">
          <w:rPr>
            <w:noProof/>
            <w:webHidden/>
          </w:rPr>
          <w:tab/>
        </w:r>
        <w:r w:rsidR="00EE08DF" w:rsidRPr="00EE08DF">
          <w:rPr>
            <w:noProof/>
            <w:webHidden/>
          </w:rPr>
          <w:fldChar w:fldCharType="begin"/>
        </w:r>
        <w:r w:rsidR="00EE08DF" w:rsidRPr="00EE08DF">
          <w:rPr>
            <w:noProof/>
            <w:webHidden/>
          </w:rPr>
          <w:instrText xml:space="preserve"> PAGEREF _Toc438578268 \h </w:instrText>
        </w:r>
        <w:r w:rsidR="00EE08DF" w:rsidRPr="00EE08DF">
          <w:rPr>
            <w:noProof/>
            <w:webHidden/>
          </w:rPr>
        </w:r>
        <w:r w:rsidR="00EE08DF" w:rsidRPr="00EE08DF">
          <w:rPr>
            <w:noProof/>
            <w:webHidden/>
          </w:rPr>
          <w:fldChar w:fldCharType="separate"/>
        </w:r>
        <w:r w:rsidR="00EE08DF" w:rsidRPr="00EE08DF">
          <w:rPr>
            <w:noProof/>
            <w:webHidden/>
          </w:rPr>
          <w:t>25</w:t>
        </w:r>
        <w:r w:rsidR="00EE08DF" w:rsidRPr="00EE08DF">
          <w:rPr>
            <w:noProof/>
            <w:webHidden/>
          </w:rPr>
          <w:fldChar w:fldCharType="end"/>
        </w:r>
      </w:hyperlink>
    </w:p>
    <w:p w:rsidR="00915B7D" w:rsidRDefault="00915B7D" w:rsidP="00EE08DF">
      <w:pPr>
        <w:pStyle w:val="12"/>
        <w:tabs>
          <w:tab w:val="right" w:leader="dot" w:pos="10196"/>
        </w:tabs>
        <w:spacing w:line="360" w:lineRule="auto"/>
      </w:pPr>
      <w:r>
        <w:fldChar w:fldCharType="begin"/>
      </w:r>
      <w:r>
        <w:instrText xml:space="preserve"> TOC \o "1-3" \h \z \u </w:instrText>
      </w: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8E5DAB">
        <w:rPr>
          <w:b/>
          <w:szCs w:val="26"/>
        </w:rPr>
        <w:t>поставку</w:t>
      </w:r>
      <w:r w:rsidR="008E5DAB" w:rsidRPr="006A470F">
        <w:rPr>
          <w:b/>
          <w:szCs w:val="26"/>
        </w:rPr>
        <w:t xml:space="preserve"> </w:t>
      </w:r>
      <w:r w:rsidR="000270BD">
        <w:rPr>
          <w:b/>
          <w:szCs w:val="26"/>
        </w:rPr>
        <w:t>таксофонов и комплектующих</w:t>
      </w:r>
      <w:r w:rsidR="008E5DAB" w:rsidRPr="00F8487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A26B43"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A26B43" w:rsidP="00A75375">
            <w:pPr>
              <w:autoSpaceDE w:val="0"/>
              <w:autoSpaceDN w:val="0"/>
              <w:adjustRightInd w:val="0"/>
              <w:jc w:val="both"/>
              <w:rPr>
                <w:rFonts w:eastAsia="Calibri"/>
                <w:bCs/>
              </w:rPr>
            </w:pPr>
            <w:r>
              <w:rPr>
                <w:rFonts w:eastAsia="Calibri"/>
                <w:bCs/>
              </w:rPr>
              <w:t>Яппарова Резида Дамировна</w:t>
            </w:r>
          </w:p>
          <w:p w:rsidR="00A26A86" w:rsidRPr="00BD1515" w:rsidRDefault="002D5354" w:rsidP="00A26B43">
            <w:pPr>
              <w:autoSpaceDE w:val="0"/>
              <w:autoSpaceDN w:val="0"/>
              <w:adjustRightInd w:val="0"/>
              <w:jc w:val="both"/>
              <w:rPr>
                <w:rFonts w:eastAsia="Calibri"/>
              </w:rPr>
            </w:pPr>
            <w:r w:rsidRPr="00B57D6D">
              <w:rPr>
                <w:rFonts w:eastAsia="Calibri"/>
                <w:bCs/>
                <w:color w:val="000000"/>
              </w:rPr>
              <w:t>тел</w:t>
            </w:r>
            <w:r w:rsidR="006016B1" w:rsidRPr="00BD1515">
              <w:rPr>
                <w:rFonts w:eastAsia="Calibri"/>
                <w:bCs/>
                <w:color w:val="000000"/>
              </w:rPr>
              <w:t>. + 7 (347)2215</w:t>
            </w:r>
            <w:r w:rsidR="00A26B43" w:rsidRPr="00BD1515">
              <w:rPr>
                <w:rFonts w:eastAsia="Calibri"/>
                <w:bCs/>
                <w:color w:val="000000"/>
              </w:rPr>
              <w:t>662</w:t>
            </w:r>
            <w:r w:rsidRPr="00BD1515">
              <w:rPr>
                <w:rFonts w:eastAsia="Calibri"/>
                <w:bCs/>
                <w:color w:val="000000"/>
              </w:rPr>
              <w:t xml:space="preserve"> </w:t>
            </w:r>
            <w:r w:rsidRPr="00B57D6D">
              <w:rPr>
                <w:rFonts w:eastAsia="Calibri"/>
                <w:bCs/>
                <w:color w:val="000000"/>
                <w:lang w:val="en-US"/>
              </w:rPr>
              <w:t>e</w:t>
            </w:r>
            <w:r w:rsidRPr="00BD1515">
              <w:rPr>
                <w:rFonts w:eastAsia="Calibri"/>
                <w:bCs/>
                <w:color w:val="000000"/>
              </w:rPr>
              <w:t>-</w:t>
            </w:r>
            <w:r w:rsidRPr="00B57D6D">
              <w:rPr>
                <w:rFonts w:eastAsia="Calibri"/>
                <w:bCs/>
                <w:color w:val="000000"/>
                <w:lang w:val="en-US"/>
              </w:rPr>
              <w:t>mail</w:t>
            </w:r>
            <w:r w:rsidRPr="00BD1515">
              <w:rPr>
                <w:rFonts w:eastAsia="Calibri"/>
                <w:bCs/>
                <w:color w:val="000000"/>
              </w:rPr>
              <w:t xml:space="preserve">: </w:t>
            </w:r>
            <w:hyperlink r:id="rId14" w:history="1">
              <w:r w:rsidR="00A26B43" w:rsidRPr="00EC2764">
                <w:rPr>
                  <w:rStyle w:val="a5"/>
                  <w:lang w:val="en-US"/>
                </w:rPr>
                <w:t>r</w:t>
              </w:r>
              <w:r w:rsidR="00A26B43" w:rsidRPr="00BD1515">
                <w:rPr>
                  <w:rStyle w:val="a5"/>
                </w:rPr>
                <w:t>.</w:t>
              </w:r>
              <w:r w:rsidR="00A26B43" w:rsidRPr="00EC2764">
                <w:rPr>
                  <w:rStyle w:val="a5"/>
                  <w:lang w:val="en-US"/>
                </w:rPr>
                <w:t>yapparova</w:t>
              </w:r>
              <w:r w:rsidR="00A26B43" w:rsidRPr="00BD1515">
                <w:rPr>
                  <w:rStyle w:val="a5"/>
                </w:rPr>
                <w:t>@</w:t>
              </w:r>
              <w:r w:rsidR="00A26B43" w:rsidRPr="00EC2764">
                <w:rPr>
                  <w:rStyle w:val="a5"/>
                  <w:lang w:val="en-US"/>
                </w:rPr>
                <w:t>bashtel</w:t>
              </w:r>
              <w:r w:rsidR="00A26B43" w:rsidRPr="00BD1515">
                <w:rPr>
                  <w:rStyle w:val="a5"/>
                </w:rPr>
                <w:t>.</w:t>
              </w:r>
              <w:proofErr w:type="spellStart"/>
              <w:r w:rsidR="00A26B43" w:rsidRPr="00EC2764">
                <w:rPr>
                  <w:rStyle w:val="a5"/>
                  <w:lang w:val="en-US"/>
                </w:rPr>
                <w:t>ru</w:t>
              </w:r>
              <w:proofErr w:type="spellEnd"/>
            </w:hyperlink>
            <w:r w:rsidR="00A26B43" w:rsidRPr="00BD1515">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63549" w:rsidRPr="005839DD" w:rsidRDefault="00F63549" w:rsidP="00F63549">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915B7D" w:rsidRPr="00F84878" w:rsidRDefault="00915B7D" w:rsidP="00245752">
            <w:pPr>
              <w:pStyle w:val="Default"/>
              <w:jc w:val="both"/>
              <w:rPr>
                <w:bCs/>
              </w:rPr>
            </w:pP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8E5DAB">
              <w:rPr>
                <w:b/>
                <w:szCs w:val="26"/>
              </w:rPr>
              <w:t>поставку</w:t>
            </w:r>
            <w:r w:rsidR="008E5DAB" w:rsidRPr="006A470F">
              <w:rPr>
                <w:b/>
                <w:szCs w:val="26"/>
              </w:rPr>
              <w:t xml:space="preserve"> </w:t>
            </w:r>
            <w:r w:rsidR="000270BD">
              <w:rPr>
                <w:b/>
                <w:szCs w:val="26"/>
              </w:rPr>
              <w:t>таксофонов и комплектующих</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A37ADD" w:rsidP="00A75375">
            <w:pPr>
              <w:pStyle w:val="Default"/>
              <w:jc w:val="both"/>
              <w:rPr>
                <w:iCs/>
                <w:color w:val="auto"/>
              </w:rPr>
            </w:pPr>
            <w:r w:rsidRPr="00055662">
              <w:t xml:space="preserve">7 080 000,00 (семь миллионов восемьдесят тысяч) рублей 00 копеек, в том числе </w:t>
            </w:r>
            <w:r>
              <w:t>НДС</w:t>
            </w:r>
            <w:r w:rsidRPr="00055662">
              <w:t xml:space="preserve"> 18% 1 080 000,00 (один миллион восемьдесят тысяч) рублей 00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34A61">
            <w:pPr>
              <w:pStyle w:val="Default"/>
              <w:rPr>
                <w:iCs/>
              </w:rPr>
            </w:pPr>
            <w:r w:rsidRPr="00F84878">
              <w:rPr>
                <w:iCs/>
              </w:rPr>
              <w:t xml:space="preserve"> </w:t>
            </w:r>
            <w:r w:rsidR="00D02223">
              <w:rPr>
                <w:iCs/>
              </w:rPr>
              <w:t xml:space="preserve">не позднее </w:t>
            </w:r>
            <w:r w:rsidRPr="00F84878">
              <w:rPr>
                <w:iCs/>
              </w:rPr>
              <w:t>«</w:t>
            </w:r>
            <w:r w:rsidR="00834A61">
              <w:rPr>
                <w:iCs/>
              </w:rPr>
              <w:t>31</w:t>
            </w:r>
            <w:r w:rsidR="00763932">
              <w:rPr>
                <w:iCs/>
              </w:rPr>
              <w:t>»</w:t>
            </w:r>
            <w:r w:rsidRPr="00F84878">
              <w:rPr>
                <w:iCs/>
              </w:rPr>
              <w:t xml:space="preserve"> </w:t>
            </w:r>
            <w:r w:rsidR="00834A61">
              <w:rPr>
                <w:iCs/>
              </w:rPr>
              <w:t>янва</w:t>
            </w:r>
            <w:r w:rsidR="00F25C1E">
              <w:rPr>
                <w:iCs/>
              </w:rPr>
              <w:t>ря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E1FF7">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9E1FF7">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964FC1"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A26B43"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B43" w:rsidRDefault="00A26B43" w:rsidP="00A26B43">
            <w:pPr>
              <w:autoSpaceDE w:val="0"/>
              <w:autoSpaceDN w:val="0"/>
              <w:adjustRightInd w:val="0"/>
              <w:jc w:val="both"/>
              <w:rPr>
                <w:rFonts w:eastAsia="Calibri"/>
                <w:bCs/>
              </w:rPr>
            </w:pPr>
            <w:r>
              <w:rPr>
                <w:rFonts w:eastAsia="Calibri"/>
                <w:bCs/>
              </w:rPr>
              <w:t>Яппарова Резида Дамировна</w:t>
            </w:r>
          </w:p>
          <w:p w:rsidR="00915B7D" w:rsidRPr="00BD1515" w:rsidRDefault="00A26B43" w:rsidP="00A26B43">
            <w:pPr>
              <w:pStyle w:val="Default"/>
              <w:rPr>
                <w:bCs/>
                <w:sz w:val="10"/>
                <w:szCs w:val="10"/>
              </w:rPr>
            </w:pPr>
            <w:r w:rsidRPr="00B57D6D">
              <w:rPr>
                <w:bCs/>
              </w:rPr>
              <w:t>тел</w:t>
            </w:r>
            <w:r w:rsidRPr="00BD1515">
              <w:rPr>
                <w:bCs/>
              </w:rPr>
              <w:t xml:space="preserve">. + 7 (347)2215662 </w:t>
            </w:r>
            <w:r w:rsidRPr="00B57D6D">
              <w:rPr>
                <w:bCs/>
                <w:lang w:val="en-US"/>
              </w:rPr>
              <w:t>e</w:t>
            </w:r>
            <w:r w:rsidRPr="00BD1515">
              <w:rPr>
                <w:bCs/>
              </w:rPr>
              <w:t>-</w:t>
            </w:r>
            <w:r w:rsidRPr="00B57D6D">
              <w:rPr>
                <w:bCs/>
                <w:lang w:val="en-US"/>
              </w:rPr>
              <w:t>mail</w:t>
            </w:r>
            <w:r w:rsidRPr="00BD1515">
              <w:rPr>
                <w:bCs/>
              </w:rPr>
              <w:t xml:space="preserve">: </w:t>
            </w:r>
            <w:hyperlink r:id="rId25" w:history="1">
              <w:r w:rsidRPr="00EC2764">
                <w:rPr>
                  <w:rStyle w:val="a5"/>
                  <w:lang w:val="en-US"/>
                </w:rPr>
                <w:t>r</w:t>
              </w:r>
              <w:r w:rsidRPr="00BD1515">
                <w:rPr>
                  <w:rStyle w:val="a5"/>
                </w:rPr>
                <w:t>.</w:t>
              </w:r>
              <w:r w:rsidRPr="00EC2764">
                <w:rPr>
                  <w:rStyle w:val="a5"/>
                  <w:lang w:val="en-US"/>
                </w:rPr>
                <w:t>yapparova</w:t>
              </w:r>
              <w:r w:rsidRPr="00BD1515">
                <w:rPr>
                  <w:rStyle w:val="a5"/>
                </w:rPr>
                <w:t>@</w:t>
              </w:r>
              <w:r w:rsidRPr="00EC2764">
                <w:rPr>
                  <w:rStyle w:val="a5"/>
                  <w:lang w:val="en-US"/>
                </w:rPr>
                <w:t>bashtel</w:t>
              </w:r>
              <w:r w:rsidRPr="00BD1515">
                <w:rPr>
                  <w:rStyle w:val="a5"/>
                </w:rPr>
                <w:t>.</w:t>
              </w:r>
              <w:proofErr w:type="spellStart"/>
              <w:r w:rsidRPr="00EC2764">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BD1515"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F63549" w:rsidRPr="005839DD" w:rsidRDefault="00F63549" w:rsidP="00F63549">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915B7D" w:rsidRPr="00F84878" w:rsidRDefault="00915B7D" w:rsidP="00A60356">
            <w:pPr>
              <w:pStyle w:val="Default"/>
              <w:jc w:val="both"/>
              <w:rPr>
                <w:bCs/>
              </w:rPr>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A06178" w:rsidRPr="008E13AA" w:rsidRDefault="00A06178" w:rsidP="00A06178">
            <w:pPr>
              <w:pStyle w:val="a6"/>
              <w:widowControl w:val="0"/>
              <w:autoSpaceDE w:val="0"/>
              <w:autoSpaceDN w:val="0"/>
              <w:adjustRightInd w:val="0"/>
              <w:ind w:left="0"/>
            </w:pPr>
            <w:r>
              <w:t>Общ</w:t>
            </w:r>
            <w:r w:rsidRPr="008E13AA">
              <w:t>ество с ограниченной ответственностью «Интеллектуальные системы и технологии»</w:t>
            </w:r>
          </w:p>
          <w:p w:rsidR="00915B7D" w:rsidRPr="00D7468D" w:rsidRDefault="00A06178" w:rsidP="00A06178">
            <w:pPr>
              <w:pStyle w:val="afff9"/>
              <w:rPr>
                <w:rFonts w:cs="Times New Roman"/>
              </w:rPr>
            </w:pPr>
            <w:r w:rsidRPr="008E13AA">
              <w:rPr>
                <w:rFonts w:cs="Times New Roman"/>
              </w:rPr>
              <w:t>(ООО «</w:t>
            </w:r>
            <w:proofErr w:type="spellStart"/>
            <w:r w:rsidRPr="008E13AA">
              <w:rPr>
                <w:rFonts w:cs="Times New Roman"/>
              </w:rPr>
              <w:t>ИСиТ</w:t>
            </w:r>
            <w:proofErr w:type="spellEnd"/>
            <w:r w:rsidRPr="008E13AA">
              <w:rPr>
                <w:rFonts w:cs="Times New Roman"/>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A06178" w:rsidP="00D02223">
            <w:pPr>
              <w:rPr>
                <w:color w:val="FF0000"/>
              </w:rPr>
            </w:pPr>
            <w:r w:rsidRPr="008E13AA">
              <w:t>614002, г.</w:t>
            </w:r>
            <w:r>
              <w:t xml:space="preserve"> </w:t>
            </w:r>
            <w:r w:rsidRPr="008E13AA">
              <w:t>Пермь ул. Чернышевского, д.5</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7C304E">
            <w:pPr>
              <w:rPr>
                <w:i/>
                <w:color w:val="FF0000"/>
              </w:rPr>
            </w:pPr>
            <w:r w:rsidRPr="00F84878">
              <w:rPr>
                <w:iCs/>
              </w:rPr>
              <w:t xml:space="preserve"> </w:t>
            </w:r>
            <w:r w:rsidR="00D02223">
              <w:rPr>
                <w:iCs/>
              </w:rPr>
              <w:t xml:space="preserve">не позднее </w:t>
            </w:r>
            <w:r w:rsidR="00834A61" w:rsidRPr="00F84878">
              <w:rPr>
                <w:iCs/>
              </w:rPr>
              <w:t>«</w:t>
            </w:r>
            <w:r w:rsidR="00834A61">
              <w:rPr>
                <w:iCs/>
              </w:rPr>
              <w:t>31»</w:t>
            </w:r>
            <w:r w:rsidR="00834A61" w:rsidRPr="00F84878">
              <w:rPr>
                <w:iCs/>
              </w:rPr>
              <w:t xml:space="preserve"> </w:t>
            </w:r>
            <w:r w:rsidR="00834A61">
              <w:rPr>
                <w:iCs/>
              </w:rPr>
              <w:t>января 2018</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8E5DAB">
              <w:rPr>
                <w:b/>
                <w:szCs w:val="26"/>
              </w:rPr>
              <w:t>поставку</w:t>
            </w:r>
            <w:r w:rsidR="008E5DAB" w:rsidRPr="006A470F">
              <w:rPr>
                <w:b/>
                <w:szCs w:val="26"/>
              </w:rPr>
              <w:t xml:space="preserve"> </w:t>
            </w:r>
            <w:r w:rsidR="000270BD">
              <w:rPr>
                <w:b/>
                <w:szCs w:val="26"/>
              </w:rPr>
              <w:t>таксофонов и комплектующих</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A37ADD" w:rsidP="005643B2">
            <w:pPr>
              <w:jc w:val="both"/>
            </w:pPr>
            <w:r w:rsidRPr="00055662">
              <w:rPr>
                <w:lang w:eastAsia="en-US"/>
              </w:rPr>
              <w:t xml:space="preserve">7 080 000,00 </w:t>
            </w:r>
            <w:r w:rsidRPr="00055662">
              <w:t>(семь миллионов восемьдесят тысяч) рублей 00 копеек</w:t>
            </w:r>
            <w:r w:rsidRPr="00055662">
              <w:rPr>
                <w:lang w:eastAsia="en-US"/>
              </w:rPr>
              <w:t xml:space="preserve">, в том числе </w:t>
            </w:r>
            <w:r>
              <w:rPr>
                <w:lang w:eastAsia="en-US"/>
              </w:rPr>
              <w:t>НДС</w:t>
            </w:r>
            <w:r w:rsidRPr="00055662">
              <w:rPr>
                <w:lang w:eastAsia="en-US"/>
              </w:rPr>
              <w:t xml:space="preserve"> 18% 1 080 000,00 </w:t>
            </w:r>
            <w:r w:rsidRPr="00055662">
              <w:t>(один миллион восемьдесят тысяч) рублей 00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9E1FF7">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9E1FF7">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9E1FF7">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EE08DF" w:rsidTr="00907BCE">
              <w:tc>
                <w:tcPr>
                  <w:tcW w:w="7351" w:type="dxa"/>
                  <w:shd w:val="clear" w:color="auto" w:fill="auto"/>
                </w:tcPr>
                <w:p w:rsidR="00EE08DF" w:rsidRPr="004B250C" w:rsidRDefault="00EE08DF" w:rsidP="00EE08DF">
                  <w:pPr>
                    <w:numPr>
                      <w:ilvl w:val="0"/>
                      <w:numId w:val="5"/>
                    </w:numPr>
                    <w:ind w:left="19" w:firstLine="425"/>
                    <w:jc w:val="both"/>
                    <w:rPr>
                      <w:rFonts w:cs="Arial"/>
                      <w:color w:val="000000"/>
                    </w:rPr>
                  </w:pPr>
                  <w:r>
                    <w:rPr>
                      <w:rFonts w:cs="Arial"/>
                      <w:color w:val="000000"/>
                    </w:rPr>
                    <w:t>в</w:t>
                  </w:r>
                  <w:r w:rsidRPr="00AC6D5F">
                    <w:rPr>
                      <w:rFonts w:cs="Arial"/>
                      <w:color w:val="000000"/>
                    </w:rPr>
                    <w:t xml:space="preserve">ыписка из реестра субъектов малого и среднего предпринимательства, ведение которого осуществляется в соответствии с Федеральным </w:t>
                  </w:r>
                  <w:hyperlink r:id="rId26" w:history="1">
                    <w:r w:rsidRPr="00AC6D5F">
                      <w:rPr>
                        <w:rFonts w:cs="Arial"/>
                        <w:color w:val="000000"/>
                      </w:rPr>
                      <w:t>законом</w:t>
                    </w:r>
                  </w:hyperlink>
                  <w:r w:rsidRPr="00AC6D5F">
                    <w:rPr>
                      <w:rFonts w:cs="Arial"/>
                      <w:color w:val="000000"/>
                    </w:rPr>
                    <w:t xml:space="preserve"> «О развитии малого и среднего предпринимательства в Российской Федерации», или декларация о соответствии участника закупки критериям отнесения к субъектам малого и среднего предпринимательства (</w:t>
                  </w:r>
                  <w:hyperlink w:anchor="декларация2" w:history="1">
                    <w:r w:rsidRPr="000627E0">
                      <w:rPr>
                        <w:rStyle w:val="a5"/>
                      </w:rPr>
                      <w:t>Форма 2</w:t>
                    </w:r>
                  </w:hyperlink>
                  <w:r w:rsidRPr="000627E0">
                    <w:rPr>
                      <w:rStyle w:val="a5"/>
                    </w:rPr>
                    <w:t>)</w:t>
                  </w:r>
                  <w:r w:rsidRPr="00AC6D5F">
                    <w:rPr>
                      <w:rFonts w:cs="Arial"/>
                      <w:color w:val="000000"/>
                    </w:rPr>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AC6D5F">
                      <w:rPr>
                        <w:rFonts w:cs="Arial"/>
                        <w:color w:val="000000"/>
                      </w:rPr>
                      <w:t>частью 3 статьи 4</w:t>
                    </w:r>
                  </w:hyperlink>
                  <w:r w:rsidRPr="00AC6D5F">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117AAA" w:rsidTr="00907BCE">
              <w:tc>
                <w:tcPr>
                  <w:tcW w:w="7351" w:type="dxa"/>
                  <w:shd w:val="clear" w:color="auto" w:fill="auto"/>
                </w:tcPr>
                <w:p w:rsidR="00117AAA" w:rsidRPr="004B250C" w:rsidRDefault="00117AAA" w:rsidP="00DE184D">
                  <w:pPr>
                    <w:numPr>
                      <w:ilvl w:val="0"/>
                      <w:numId w:val="5"/>
                    </w:numPr>
                    <w:ind w:left="-10" w:firstLine="293"/>
                    <w:jc w:val="both"/>
                    <w:rPr>
                      <w:rFonts w:cs="Arial"/>
                      <w:color w:val="000000"/>
                    </w:rPr>
                  </w:pP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w:t>
                  </w:r>
                  <w:r>
                    <w:t>в соответствии с пунктом</w:t>
                  </w:r>
                  <w:r w:rsidRPr="00CF7AF2">
                    <w:t xml:space="preserve"> </w:t>
                  </w:r>
                  <w:r>
                    <w:fldChar w:fldCharType="begin"/>
                  </w:r>
                  <w:r>
                    <w:instrText xml:space="preserve"> REF _Ref422839708 \r \h </w:instrText>
                  </w:r>
                  <w:r>
                    <w:fldChar w:fldCharType="separate"/>
                  </w:r>
                  <w:r>
                    <w:t>2</w:t>
                  </w:r>
                  <w:r>
                    <w:fldChar w:fldCharType="end"/>
                  </w:r>
                  <w:r>
                    <w:t xml:space="preserve"> </w:t>
                  </w:r>
                  <w:hyperlink w:anchor="_РАЗДЕЛ_II._СВЕДЕНИЯ" w:history="1">
                    <w:r w:rsidRPr="00F41408">
                      <w:rPr>
                        <w:rStyle w:val="a5"/>
                        <w:iCs/>
                      </w:rPr>
                      <w:t>раздела II «Информационная карта»</w:t>
                    </w:r>
                  </w:hyperlink>
                  <w:r>
                    <w:rPr>
                      <w:iCs/>
                    </w:rPr>
                    <w:t xml:space="preserve"> </w:t>
                  </w:r>
                  <w:r w:rsidRPr="00CF7AF2">
                    <w:t>Документации</w:t>
                  </w:r>
                  <w:r>
                    <w:t xml:space="preserve">                   План привлечения субподрядчиков (соисполнителей) из числа субъектов малого и среднего предпринимательства, составленный по </w:t>
                  </w:r>
                  <w:hyperlink w:anchor="_Форма_3_План_1" w:history="1">
                    <w:r w:rsidRPr="00CF6CD6">
                      <w:rPr>
                        <w:rStyle w:val="a5"/>
                      </w:rPr>
                      <w:t>Форме 3</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9E1FF7">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8"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9"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30"/>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31"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pPr>
    </w:p>
    <w:p w:rsidR="0024005B" w:rsidRDefault="0024005B">
      <w:pPr>
        <w:spacing w:after="160" w:line="259" w:lineRule="auto"/>
        <w:rPr>
          <w:color w:val="808080"/>
        </w:rPr>
      </w:pPr>
      <w:r>
        <w:rPr>
          <w:color w:val="808080"/>
        </w:rPr>
        <w:br w:type="page"/>
      </w:r>
    </w:p>
    <w:p w:rsidR="00DA5CDB" w:rsidRDefault="00DA5CDB" w:rsidP="00915B7D">
      <w:pPr>
        <w:rPr>
          <w:color w:val="808080"/>
        </w:rPr>
        <w:sectPr w:rsidR="00DA5CDB" w:rsidSect="00907BCE">
          <w:headerReference w:type="default" r:id="rId32"/>
          <w:pgSz w:w="16839" w:h="11907" w:orient="landscape" w:code="9"/>
          <w:pgMar w:top="1134" w:right="851" w:bottom="567" w:left="567" w:header="720" w:footer="720" w:gutter="0"/>
          <w:cols w:space="708"/>
          <w:noEndnote/>
          <w:docGrid w:linePitch="326"/>
        </w:sectPr>
      </w:pPr>
    </w:p>
    <w:p w:rsidR="0024005B" w:rsidRPr="0024005B" w:rsidRDefault="0024005B" w:rsidP="0024005B">
      <w:pPr>
        <w:keepNext/>
        <w:spacing w:before="240" w:after="120"/>
        <w:ind w:firstLine="432"/>
        <w:jc w:val="both"/>
        <w:outlineLvl w:val="0"/>
        <w:rPr>
          <w:rFonts w:eastAsia="MS Mincho"/>
          <w:b/>
          <w:bCs/>
          <w:color w:val="548DD4"/>
          <w:kern w:val="32"/>
          <w:sz w:val="28"/>
          <w:lang w:eastAsia="x-none"/>
        </w:rPr>
      </w:pPr>
      <w:bookmarkStart w:id="30" w:name="_Ref422151860"/>
      <w:bookmarkStart w:id="31" w:name="_Toc422398790"/>
      <w:bookmarkStart w:id="32" w:name="_Toc422750747"/>
      <w:bookmarkStart w:id="33" w:name="_Ref422751646"/>
      <w:bookmarkStart w:id="34" w:name="_Toc422753707"/>
      <w:bookmarkStart w:id="35" w:name="_Ref422839771"/>
      <w:bookmarkStart w:id="36" w:name="_Toc438578265"/>
      <w:bookmarkStart w:id="37" w:name="декларация2"/>
      <w:r w:rsidRPr="0024005B">
        <w:rPr>
          <w:rFonts w:eastAsia="MS Mincho"/>
          <w:b/>
          <w:bCs/>
          <w:color w:val="548DD4"/>
          <w:kern w:val="32"/>
          <w:sz w:val="28"/>
          <w:lang w:val="x-none" w:eastAsia="x-none"/>
        </w:rPr>
        <w:t xml:space="preserve">Форма </w:t>
      </w:r>
      <w:bookmarkEnd w:id="30"/>
      <w:r w:rsidRPr="0024005B">
        <w:rPr>
          <w:rFonts w:eastAsia="MS Mincho"/>
          <w:b/>
          <w:bCs/>
          <w:color w:val="548DD4"/>
          <w:kern w:val="32"/>
          <w:sz w:val="28"/>
          <w:lang w:eastAsia="x-none"/>
        </w:rPr>
        <w:t>2</w:t>
      </w:r>
      <w:r w:rsidRPr="0024005B">
        <w:rPr>
          <w:rFonts w:ascii="Cambria" w:hAnsi="Cambria"/>
          <w:b/>
          <w:bCs/>
          <w:color w:val="365F91"/>
          <w:sz w:val="28"/>
          <w:szCs w:val="28"/>
        </w:rPr>
        <w:t xml:space="preserve"> </w:t>
      </w:r>
      <w:r w:rsidRPr="0024005B">
        <w:rPr>
          <w:rFonts w:eastAsia="MS Mincho"/>
          <w:b/>
          <w:bCs/>
          <w:color w:val="548DD4"/>
          <w:kern w:val="32"/>
          <w:sz w:val="28"/>
          <w:lang w:eastAsia="x-none"/>
        </w:rPr>
        <w:t>Декларация о соответствии участника закупки критериям отнесения к субъектам малого и среднего предпринимательства</w:t>
      </w:r>
      <w:bookmarkEnd w:id="31"/>
      <w:bookmarkEnd w:id="32"/>
      <w:bookmarkEnd w:id="33"/>
      <w:bookmarkEnd w:id="34"/>
      <w:bookmarkEnd w:id="35"/>
      <w:bookmarkEnd w:id="36"/>
      <w:bookmarkEnd w:id="37"/>
    </w:p>
    <w:p w:rsidR="0024005B" w:rsidRPr="0024005B" w:rsidRDefault="0024005B" w:rsidP="0024005B">
      <w:pPr>
        <w:autoSpaceDE w:val="0"/>
        <w:autoSpaceDN w:val="0"/>
        <w:spacing w:after="120"/>
        <w:jc w:val="center"/>
        <w:rPr>
          <w:b/>
          <w:bCs/>
          <w:spacing w:val="60"/>
          <w:sz w:val="26"/>
          <w:szCs w:val="26"/>
        </w:rPr>
      </w:pPr>
      <w:r w:rsidRPr="0024005B">
        <w:rPr>
          <w:b/>
          <w:bCs/>
          <w:spacing w:val="60"/>
          <w:sz w:val="26"/>
          <w:szCs w:val="26"/>
        </w:rPr>
        <w:t>ФОРМА</w:t>
      </w:r>
    </w:p>
    <w:p w:rsidR="0024005B" w:rsidRPr="0024005B" w:rsidRDefault="0024005B" w:rsidP="0024005B">
      <w:pPr>
        <w:autoSpaceDE w:val="0"/>
        <w:autoSpaceDN w:val="0"/>
        <w:spacing w:after="480"/>
        <w:jc w:val="center"/>
        <w:rPr>
          <w:b/>
          <w:bCs/>
          <w:sz w:val="26"/>
          <w:szCs w:val="26"/>
        </w:rPr>
      </w:pPr>
      <w:r w:rsidRPr="0024005B">
        <w:rPr>
          <w:b/>
          <w:bCs/>
          <w:sz w:val="26"/>
          <w:szCs w:val="26"/>
        </w:rPr>
        <w:t>декларации о соответствии участника закупки критериям отнесения</w:t>
      </w:r>
      <w:r w:rsidRPr="0024005B">
        <w:rPr>
          <w:b/>
          <w:bCs/>
          <w:sz w:val="26"/>
          <w:szCs w:val="26"/>
        </w:rPr>
        <w:br/>
        <w:t>к субъектам малого и среднего предпринимательства</w:t>
      </w:r>
    </w:p>
    <w:p w:rsidR="0024005B" w:rsidRPr="0024005B" w:rsidRDefault="0024005B" w:rsidP="0024005B">
      <w:pPr>
        <w:autoSpaceDE w:val="0"/>
        <w:autoSpaceDN w:val="0"/>
        <w:ind w:firstLine="567"/>
      </w:pPr>
      <w:r w:rsidRPr="0024005B">
        <w:t xml:space="preserve">Подтверждаем, что  </w:t>
      </w:r>
    </w:p>
    <w:p w:rsidR="0024005B" w:rsidRPr="0024005B" w:rsidRDefault="0024005B" w:rsidP="0024005B">
      <w:pPr>
        <w:pBdr>
          <w:top w:val="single" w:sz="4" w:space="1" w:color="auto"/>
        </w:pBdr>
        <w:autoSpaceDE w:val="0"/>
        <w:autoSpaceDN w:val="0"/>
        <w:spacing w:after="120"/>
        <w:ind w:left="2637"/>
        <w:jc w:val="center"/>
        <w:rPr>
          <w:sz w:val="20"/>
          <w:szCs w:val="20"/>
        </w:rPr>
      </w:pPr>
      <w:r w:rsidRPr="0024005B">
        <w:rPr>
          <w:sz w:val="20"/>
          <w:szCs w:val="20"/>
        </w:rPr>
        <w:t>(указывается наименование участника закупки)</w:t>
      </w:r>
    </w:p>
    <w:p w:rsidR="0024005B" w:rsidRPr="0024005B" w:rsidRDefault="0024005B" w:rsidP="0024005B">
      <w:pPr>
        <w:autoSpaceDE w:val="0"/>
        <w:autoSpaceDN w:val="0"/>
        <w:jc w:val="both"/>
      </w:pPr>
      <w:r w:rsidRPr="0024005B">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4005B" w:rsidRPr="0024005B" w:rsidRDefault="0024005B" w:rsidP="0024005B">
      <w:pPr>
        <w:pBdr>
          <w:top w:val="single" w:sz="4" w:space="1" w:color="auto"/>
        </w:pBdr>
        <w:autoSpaceDE w:val="0"/>
        <w:autoSpaceDN w:val="0"/>
        <w:spacing w:after="120"/>
        <w:ind w:left="2665"/>
        <w:jc w:val="center"/>
        <w:rPr>
          <w:sz w:val="20"/>
          <w:szCs w:val="20"/>
        </w:rPr>
      </w:pPr>
      <w:r w:rsidRPr="0024005B">
        <w:rPr>
          <w:sz w:val="20"/>
          <w:szCs w:val="20"/>
        </w:rPr>
        <w:t>(указывается субъект малого или среднего предпринимательства</w:t>
      </w:r>
      <w:r w:rsidRPr="0024005B">
        <w:rPr>
          <w:sz w:val="20"/>
          <w:szCs w:val="20"/>
        </w:rPr>
        <w:br/>
        <w:t>в зависимости от критериев отнесения)</w:t>
      </w:r>
    </w:p>
    <w:p w:rsidR="0024005B" w:rsidRPr="0024005B" w:rsidRDefault="0024005B" w:rsidP="0024005B">
      <w:pPr>
        <w:autoSpaceDE w:val="0"/>
        <w:autoSpaceDN w:val="0"/>
      </w:pPr>
      <w:r w:rsidRPr="0024005B">
        <w:t>предпринимательства, и сообщаем следующую информацию:</w:t>
      </w:r>
    </w:p>
    <w:p w:rsidR="0024005B" w:rsidRPr="0024005B" w:rsidRDefault="0024005B" w:rsidP="0024005B">
      <w:pPr>
        <w:autoSpaceDE w:val="0"/>
        <w:autoSpaceDN w:val="0"/>
        <w:ind w:left="567"/>
      </w:pPr>
      <w:r w:rsidRPr="0024005B">
        <w:t xml:space="preserve">1. Адрес местонахождения (юридический адрес):  </w:t>
      </w:r>
    </w:p>
    <w:p w:rsidR="0024005B" w:rsidRPr="0024005B" w:rsidRDefault="0024005B" w:rsidP="0024005B">
      <w:pPr>
        <w:pBdr>
          <w:top w:val="single" w:sz="4" w:space="1" w:color="auto"/>
        </w:pBdr>
        <w:autoSpaceDE w:val="0"/>
        <w:autoSpaceDN w:val="0"/>
        <w:ind w:left="5755"/>
        <w:rPr>
          <w:sz w:val="2"/>
          <w:szCs w:val="2"/>
        </w:rPr>
      </w:pPr>
    </w:p>
    <w:p w:rsidR="0024005B" w:rsidRPr="0024005B" w:rsidRDefault="0024005B" w:rsidP="0024005B">
      <w:pPr>
        <w:tabs>
          <w:tab w:val="right" w:pos="9923"/>
        </w:tabs>
        <w:autoSpaceDE w:val="0"/>
        <w:autoSpaceDN w:val="0"/>
      </w:pPr>
      <w:r w:rsidRPr="0024005B">
        <w:tab/>
        <w:t>.</w:t>
      </w:r>
    </w:p>
    <w:p w:rsidR="0024005B" w:rsidRPr="0024005B" w:rsidRDefault="0024005B" w:rsidP="0024005B">
      <w:pPr>
        <w:pBdr>
          <w:top w:val="single" w:sz="4" w:space="1" w:color="auto"/>
        </w:pBdr>
        <w:autoSpaceDE w:val="0"/>
        <w:autoSpaceDN w:val="0"/>
        <w:ind w:right="113"/>
        <w:rPr>
          <w:sz w:val="2"/>
          <w:szCs w:val="2"/>
        </w:rPr>
      </w:pPr>
    </w:p>
    <w:p w:rsidR="0024005B" w:rsidRPr="0024005B" w:rsidRDefault="0024005B" w:rsidP="0024005B">
      <w:pPr>
        <w:tabs>
          <w:tab w:val="right" w:pos="9923"/>
        </w:tabs>
        <w:autoSpaceDE w:val="0"/>
        <w:autoSpaceDN w:val="0"/>
        <w:ind w:left="567"/>
      </w:pPr>
      <w:r w:rsidRPr="0024005B">
        <w:t>2.</w:t>
      </w:r>
      <w:r w:rsidRPr="0024005B">
        <w:rPr>
          <w:lang w:val="en-US"/>
        </w:rPr>
        <w:t> </w:t>
      </w:r>
      <w:r w:rsidRPr="0024005B">
        <w:t>ИНН/</w:t>
      </w:r>
      <w:proofErr w:type="gramStart"/>
      <w:r w:rsidRPr="0024005B">
        <w:t xml:space="preserve">КПП:  </w:t>
      </w:r>
      <w:r w:rsidRPr="0024005B">
        <w:tab/>
      </w:r>
      <w:proofErr w:type="gramEnd"/>
      <w:r w:rsidRPr="0024005B">
        <w:t>.</w:t>
      </w:r>
    </w:p>
    <w:p w:rsidR="0024005B" w:rsidRPr="0024005B" w:rsidRDefault="0024005B" w:rsidP="0024005B">
      <w:pPr>
        <w:pBdr>
          <w:top w:val="single" w:sz="4" w:space="1" w:color="auto"/>
        </w:pBdr>
        <w:autoSpaceDE w:val="0"/>
        <w:autoSpaceDN w:val="0"/>
        <w:ind w:left="2098" w:right="113"/>
        <w:jc w:val="center"/>
        <w:rPr>
          <w:sz w:val="20"/>
          <w:szCs w:val="20"/>
        </w:rPr>
      </w:pPr>
      <w:r w:rsidRPr="0024005B">
        <w:rPr>
          <w:sz w:val="20"/>
          <w:szCs w:val="20"/>
        </w:rPr>
        <w:t>(№, сведения о дате выдачи документа и выдавшем его органе)</w:t>
      </w:r>
    </w:p>
    <w:p w:rsidR="0024005B" w:rsidRPr="0024005B" w:rsidRDefault="0024005B" w:rsidP="0024005B">
      <w:pPr>
        <w:tabs>
          <w:tab w:val="right" w:pos="9923"/>
        </w:tabs>
        <w:autoSpaceDE w:val="0"/>
        <w:autoSpaceDN w:val="0"/>
        <w:ind w:left="567"/>
      </w:pPr>
      <w:r w:rsidRPr="0024005B">
        <w:t>3. </w:t>
      </w:r>
      <w:proofErr w:type="gramStart"/>
      <w:r w:rsidRPr="0024005B">
        <w:t xml:space="preserve">ОГРН:  </w:t>
      </w:r>
      <w:r w:rsidRPr="0024005B">
        <w:tab/>
      </w:r>
      <w:proofErr w:type="gramEnd"/>
      <w:r w:rsidRPr="0024005B">
        <w:t>.</w:t>
      </w:r>
    </w:p>
    <w:p w:rsidR="0024005B" w:rsidRPr="0024005B" w:rsidRDefault="0024005B" w:rsidP="0024005B">
      <w:pPr>
        <w:pBdr>
          <w:top w:val="single" w:sz="4" w:space="1" w:color="auto"/>
        </w:pBdr>
        <w:autoSpaceDE w:val="0"/>
        <w:autoSpaceDN w:val="0"/>
        <w:ind w:left="1616" w:right="113"/>
        <w:rPr>
          <w:sz w:val="2"/>
          <w:szCs w:val="2"/>
        </w:rPr>
      </w:pPr>
    </w:p>
    <w:p w:rsidR="0024005B" w:rsidRPr="0024005B" w:rsidRDefault="0024005B" w:rsidP="0024005B">
      <w:pPr>
        <w:autoSpaceDE w:val="0"/>
        <w:autoSpaceDN w:val="0"/>
        <w:ind w:left="567" w:right="113"/>
      </w:pPr>
      <w:r w:rsidRPr="0024005B">
        <w:t>4. Исключен.</w:t>
      </w:r>
    </w:p>
    <w:p w:rsidR="0024005B" w:rsidRPr="0024005B" w:rsidRDefault="0024005B" w:rsidP="0024005B">
      <w:pPr>
        <w:autoSpaceDE w:val="0"/>
        <w:autoSpaceDN w:val="0"/>
        <w:spacing w:after="120"/>
        <w:ind w:firstLine="567"/>
        <w:jc w:val="both"/>
      </w:pPr>
      <w:r w:rsidRPr="0024005B">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4005B">
        <w:rPr>
          <w:bCs/>
          <w:color w:val="00B050"/>
        </w:rPr>
        <w:t>&lt;1&gt;</w:t>
      </w:r>
      <w:r w:rsidRPr="002400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4005B" w:rsidRPr="0024005B" w:rsidTr="00C06E92">
        <w:trPr>
          <w:cantSplit/>
          <w:tblHeader/>
        </w:trPr>
        <w:tc>
          <w:tcPr>
            <w:tcW w:w="567" w:type="dxa"/>
            <w:vAlign w:val="center"/>
          </w:tcPr>
          <w:p w:rsidR="0024005B" w:rsidRPr="0024005B" w:rsidRDefault="0024005B" w:rsidP="0024005B">
            <w:pPr>
              <w:autoSpaceDE w:val="0"/>
              <w:autoSpaceDN w:val="0"/>
              <w:jc w:val="center"/>
              <w:rPr>
                <w:sz w:val="22"/>
                <w:szCs w:val="22"/>
              </w:rPr>
            </w:pPr>
            <w:r w:rsidRPr="0024005B">
              <w:rPr>
                <w:sz w:val="22"/>
                <w:szCs w:val="22"/>
              </w:rPr>
              <w:t>№ п/п</w:t>
            </w:r>
          </w:p>
        </w:tc>
        <w:tc>
          <w:tcPr>
            <w:tcW w:w="4649" w:type="dxa"/>
            <w:vAlign w:val="center"/>
          </w:tcPr>
          <w:p w:rsidR="0024005B" w:rsidRPr="0024005B" w:rsidRDefault="0024005B" w:rsidP="0024005B">
            <w:pPr>
              <w:autoSpaceDE w:val="0"/>
              <w:autoSpaceDN w:val="0"/>
              <w:jc w:val="center"/>
              <w:rPr>
                <w:sz w:val="22"/>
                <w:szCs w:val="22"/>
              </w:rPr>
            </w:pPr>
            <w:r w:rsidRPr="0024005B">
              <w:rPr>
                <w:sz w:val="22"/>
                <w:szCs w:val="22"/>
              </w:rPr>
              <w:t>Наименование сведений</w:t>
            </w:r>
          </w:p>
        </w:tc>
        <w:tc>
          <w:tcPr>
            <w:tcW w:w="1588" w:type="dxa"/>
            <w:vAlign w:val="center"/>
          </w:tcPr>
          <w:p w:rsidR="0024005B" w:rsidRPr="0024005B" w:rsidRDefault="0024005B" w:rsidP="0024005B">
            <w:pPr>
              <w:autoSpaceDE w:val="0"/>
              <w:autoSpaceDN w:val="0"/>
              <w:jc w:val="center"/>
              <w:rPr>
                <w:sz w:val="22"/>
                <w:szCs w:val="22"/>
              </w:rPr>
            </w:pPr>
            <w:r w:rsidRPr="0024005B">
              <w:rPr>
                <w:sz w:val="22"/>
                <w:szCs w:val="22"/>
              </w:rPr>
              <w:t>Малые предприятия</w:t>
            </w:r>
          </w:p>
        </w:tc>
        <w:tc>
          <w:tcPr>
            <w:tcW w:w="1588" w:type="dxa"/>
            <w:vAlign w:val="center"/>
          </w:tcPr>
          <w:p w:rsidR="0024005B" w:rsidRPr="0024005B" w:rsidRDefault="0024005B" w:rsidP="0024005B">
            <w:pPr>
              <w:autoSpaceDE w:val="0"/>
              <w:autoSpaceDN w:val="0"/>
              <w:jc w:val="center"/>
              <w:rPr>
                <w:sz w:val="22"/>
                <w:szCs w:val="22"/>
              </w:rPr>
            </w:pPr>
            <w:r w:rsidRPr="0024005B">
              <w:rPr>
                <w:sz w:val="22"/>
                <w:szCs w:val="22"/>
              </w:rPr>
              <w:t>Средние предприятия</w:t>
            </w:r>
          </w:p>
        </w:tc>
        <w:tc>
          <w:tcPr>
            <w:tcW w:w="1588" w:type="dxa"/>
            <w:vAlign w:val="center"/>
          </w:tcPr>
          <w:p w:rsidR="0024005B" w:rsidRPr="0024005B" w:rsidRDefault="0024005B" w:rsidP="0024005B">
            <w:pPr>
              <w:autoSpaceDE w:val="0"/>
              <w:autoSpaceDN w:val="0"/>
              <w:jc w:val="center"/>
              <w:rPr>
                <w:sz w:val="22"/>
                <w:szCs w:val="22"/>
              </w:rPr>
            </w:pPr>
            <w:r w:rsidRPr="0024005B">
              <w:rPr>
                <w:sz w:val="22"/>
                <w:szCs w:val="22"/>
              </w:rPr>
              <w:t>Показатель</w:t>
            </w:r>
          </w:p>
        </w:tc>
      </w:tr>
      <w:tr w:rsidR="0024005B" w:rsidRPr="0024005B" w:rsidTr="00C06E92">
        <w:trPr>
          <w:cantSplit/>
          <w:tblHeader/>
        </w:trPr>
        <w:tc>
          <w:tcPr>
            <w:tcW w:w="567" w:type="dxa"/>
          </w:tcPr>
          <w:p w:rsidR="0024005B" w:rsidRPr="0024005B" w:rsidRDefault="0024005B" w:rsidP="0024005B">
            <w:pPr>
              <w:autoSpaceDE w:val="0"/>
              <w:autoSpaceDN w:val="0"/>
              <w:jc w:val="center"/>
              <w:rPr>
                <w:sz w:val="22"/>
                <w:szCs w:val="22"/>
              </w:rPr>
            </w:pPr>
            <w:r w:rsidRPr="0024005B">
              <w:rPr>
                <w:sz w:val="22"/>
                <w:szCs w:val="22"/>
              </w:rPr>
              <w:t xml:space="preserve">1 </w:t>
            </w:r>
            <w:r w:rsidRPr="0024005B">
              <w:rPr>
                <w:bCs/>
                <w:color w:val="00B050"/>
              </w:rPr>
              <w:t>&lt;2&gt;:</w:t>
            </w:r>
          </w:p>
        </w:tc>
        <w:tc>
          <w:tcPr>
            <w:tcW w:w="4649" w:type="dxa"/>
          </w:tcPr>
          <w:p w:rsidR="0024005B" w:rsidRPr="0024005B" w:rsidRDefault="0024005B" w:rsidP="0024005B">
            <w:pPr>
              <w:autoSpaceDE w:val="0"/>
              <w:autoSpaceDN w:val="0"/>
              <w:jc w:val="center"/>
              <w:rPr>
                <w:sz w:val="22"/>
                <w:szCs w:val="22"/>
              </w:rPr>
            </w:pPr>
            <w:r w:rsidRPr="0024005B">
              <w:rPr>
                <w:sz w:val="22"/>
                <w:szCs w:val="22"/>
              </w:rPr>
              <w:t>2</w:t>
            </w:r>
          </w:p>
        </w:tc>
        <w:tc>
          <w:tcPr>
            <w:tcW w:w="1588" w:type="dxa"/>
          </w:tcPr>
          <w:p w:rsidR="0024005B" w:rsidRPr="0024005B" w:rsidRDefault="0024005B" w:rsidP="0024005B">
            <w:pPr>
              <w:autoSpaceDE w:val="0"/>
              <w:autoSpaceDN w:val="0"/>
              <w:jc w:val="center"/>
              <w:rPr>
                <w:sz w:val="22"/>
                <w:szCs w:val="22"/>
              </w:rPr>
            </w:pPr>
            <w:r w:rsidRPr="0024005B">
              <w:rPr>
                <w:sz w:val="22"/>
                <w:szCs w:val="22"/>
              </w:rPr>
              <w:t>3</w:t>
            </w:r>
          </w:p>
        </w:tc>
        <w:tc>
          <w:tcPr>
            <w:tcW w:w="1588" w:type="dxa"/>
          </w:tcPr>
          <w:p w:rsidR="0024005B" w:rsidRPr="0024005B" w:rsidRDefault="0024005B" w:rsidP="0024005B">
            <w:pPr>
              <w:autoSpaceDE w:val="0"/>
              <w:autoSpaceDN w:val="0"/>
              <w:jc w:val="center"/>
              <w:rPr>
                <w:sz w:val="22"/>
                <w:szCs w:val="22"/>
              </w:rPr>
            </w:pPr>
            <w:r w:rsidRPr="0024005B">
              <w:rPr>
                <w:sz w:val="22"/>
                <w:szCs w:val="22"/>
              </w:rPr>
              <w:t>4</w:t>
            </w:r>
          </w:p>
        </w:tc>
        <w:tc>
          <w:tcPr>
            <w:tcW w:w="1588" w:type="dxa"/>
          </w:tcPr>
          <w:p w:rsidR="0024005B" w:rsidRPr="0024005B" w:rsidRDefault="0024005B" w:rsidP="0024005B">
            <w:pPr>
              <w:autoSpaceDE w:val="0"/>
              <w:autoSpaceDN w:val="0"/>
              <w:jc w:val="center"/>
              <w:rPr>
                <w:sz w:val="22"/>
                <w:szCs w:val="22"/>
              </w:rPr>
            </w:pPr>
            <w:r w:rsidRPr="0024005B">
              <w:rPr>
                <w:sz w:val="22"/>
                <w:szCs w:val="22"/>
              </w:rPr>
              <w:t>5</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1</w:t>
            </w:r>
          </w:p>
        </w:tc>
        <w:tc>
          <w:tcPr>
            <w:tcW w:w="4649" w:type="dxa"/>
          </w:tcPr>
          <w:p w:rsidR="0024005B" w:rsidRPr="0024005B" w:rsidRDefault="0024005B" w:rsidP="0024005B">
            <w:pPr>
              <w:autoSpaceDE w:val="0"/>
              <w:autoSpaceDN w:val="0"/>
              <w:ind w:left="57"/>
              <w:rPr>
                <w:sz w:val="22"/>
                <w:szCs w:val="22"/>
              </w:rPr>
            </w:pPr>
            <w:r w:rsidRPr="0024005B">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4005B" w:rsidRPr="0024005B" w:rsidRDefault="0024005B" w:rsidP="0024005B">
            <w:pPr>
              <w:autoSpaceDE w:val="0"/>
              <w:autoSpaceDN w:val="0"/>
              <w:jc w:val="center"/>
              <w:rPr>
                <w:sz w:val="22"/>
                <w:szCs w:val="22"/>
              </w:rPr>
            </w:pPr>
            <w:r w:rsidRPr="0024005B">
              <w:rPr>
                <w:sz w:val="22"/>
                <w:szCs w:val="22"/>
              </w:rPr>
              <w:t>не более 25</w:t>
            </w:r>
          </w:p>
        </w:tc>
        <w:tc>
          <w:tcPr>
            <w:tcW w:w="1588" w:type="dxa"/>
          </w:tcPr>
          <w:p w:rsidR="0024005B" w:rsidRPr="0024005B" w:rsidRDefault="0024005B" w:rsidP="0024005B">
            <w:pPr>
              <w:autoSpaceDE w:val="0"/>
              <w:autoSpaceDN w:val="0"/>
              <w:jc w:val="center"/>
              <w:rPr>
                <w:sz w:val="22"/>
                <w:szCs w:val="22"/>
              </w:rPr>
            </w:pPr>
            <w:r w:rsidRPr="0024005B">
              <w:rPr>
                <w:sz w:val="22"/>
                <w:szCs w:val="22"/>
              </w:rPr>
              <w:sym w:font="Symbol" w:char="F02D"/>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2</w:t>
            </w:r>
          </w:p>
        </w:tc>
        <w:tc>
          <w:tcPr>
            <w:tcW w:w="4649" w:type="dxa"/>
          </w:tcPr>
          <w:p w:rsidR="0024005B" w:rsidRPr="0024005B" w:rsidRDefault="0024005B" w:rsidP="0024005B">
            <w:pPr>
              <w:autoSpaceDE w:val="0"/>
              <w:autoSpaceDN w:val="0"/>
              <w:ind w:left="57"/>
              <w:rPr>
                <w:sz w:val="22"/>
                <w:szCs w:val="22"/>
              </w:rPr>
            </w:pPr>
            <w:r w:rsidRPr="0024005B">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4005B">
              <w:rPr>
                <w:bCs/>
                <w:color w:val="00B050"/>
              </w:rPr>
              <w:t>&lt;3&gt;.</w:t>
            </w:r>
          </w:p>
        </w:tc>
        <w:tc>
          <w:tcPr>
            <w:tcW w:w="3176" w:type="dxa"/>
            <w:gridSpan w:val="2"/>
          </w:tcPr>
          <w:p w:rsidR="0024005B" w:rsidRPr="0024005B" w:rsidRDefault="0024005B" w:rsidP="0024005B">
            <w:pPr>
              <w:autoSpaceDE w:val="0"/>
              <w:autoSpaceDN w:val="0"/>
              <w:jc w:val="center"/>
              <w:rPr>
                <w:sz w:val="22"/>
                <w:szCs w:val="22"/>
              </w:rPr>
            </w:pPr>
            <w:r w:rsidRPr="0024005B">
              <w:rPr>
                <w:sz w:val="22"/>
                <w:szCs w:val="22"/>
              </w:rPr>
              <w:t>не более 49</w:t>
            </w:r>
          </w:p>
        </w:tc>
        <w:tc>
          <w:tcPr>
            <w:tcW w:w="1588" w:type="dxa"/>
          </w:tcPr>
          <w:p w:rsidR="0024005B" w:rsidRPr="0024005B" w:rsidRDefault="0024005B" w:rsidP="0024005B">
            <w:pPr>
              <w:autoSpaceDE w:val="0"/>
              <w:autoSpaceDN w:val="0"/>
              <w:jc w:val="center"/>
              <w:rPr>
                <w:sz w:val="22"/>
                <w:szCs w:val="22"/>
              </w:rPr>
            </w:pPr>
            <w:r w:rsidRPr="0024005B">
              <w:rPr>
                <w:sz w:val="22"/>
                <w:szCs w:val="22"/>
              </w:rPr>
              <w:sym w:font="Symbol" w:char="F02D"/>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3</w:t>
            </w:r>
          </w:p>
        </w:tc>
        <w:tc>
          <w:tcPr>
            <w:tcW w:w="4649" w:type="dxa"/>
          </w:tcPr>
          <w:p w:rsidR="0024005B" w:rsidRPr="0024005B" w:rsidRDefault="0024005B" w:rsidP="0024005B">
            <w:pPr>
              <w:autoSpaceDE w:val="0"/>
              <w:autoSpaceDN w:val="0"/>
              <w:ind w:left="57"/>
              <w:rPr>
                <w:sz w:val="22"/>
                <w:szCs w:val="22"/>
              </w:rPr>
            </w:pPr>
            <w:r w:rsidRPr="0024005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4</w:t>
            </w:r>
          </w:p>
        </w:tc>
        <w:tc>
          <w:tcPr>
            <w:tcW w:w="4649" w:type="dxa"/>
          </w:tcPr>
          <w:p w:rsidR="0024005B" w:rsidRPr="0024005B" w:rsidRDefault="0024005B" w:rsidP="0024005B">
            <w:pPr>
              <w:autoSpaceDE w:val="0"/>
              <w:autoSpaceDN w:val="0"/>
              <w:ind w:left="57"/>
              <w:rPr>
                <w:sz w:val="22"/>
                <w:szCs w:val="22"/>
              </w:rPr>
            </w:pPr>
            <w:r w:rsidRPr="0024005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5</w:t>
            </w:r>
          </w:p>
        </w:tc>
        <w:tc>
          <w:tcPr>
            <w:tcW w:w="4649" w:type="dxa"/>
          </w:tcPr>
          <w:p w:rsidR="0024005B" w:rsidRPr="0024005B" w:rsidRDefault="0024005B" w:rsidP="0024005B">
            <w:pPr>
              <w:autoSpaceDE w:val="0"/>
              <w:autoSpaceDN w:val="0"/>
              <w:ind w:left="57"/>
              <w:rPr>
                <w:sz w:val="22"/>
                <w:szCs w:val="22"/>
              </w:rPr>
            </w:pPr>
            <w:r w:rsidRPr="0024005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4005B">
              <w:rPr>
                <w:sz w:val="22"/>
                <w:szCs w:val="22"/>
              </w:rPr>
              <w:t>Сколково</w:t>
            </w:r>
            <w:proofErr w:type="spellEnd"/>
            <w:r w:rsidRPr="0024005B">
              <w:rPr>
                <w:sz w:val="22"/>
                <w:szCs w:val="22"/>
              </w:rPr>
              <w:t>”</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6</w:t>
            </w:r>
          </w:p>
        </w:tc>
        <w:tc>
          <w:tcPr>
            <w:tcW w:w="4649" w:type="dxa"/>
          </w:tcPr>
          <w:p w:rsidR="0024005B" w:rsidRPr="0024005B" w:rsidRDefault="0024005B" w:rsidP="0024005B">
            <w:pPr>
              <w:autoSpaceDE w:val="0"/>
              <w:autoSpaceDN w:val="0"/>
              <w:ind w:left="57"/>
              <w:rPr>
                <w:sz w:val="22"/>
                <w:szCs w:val="22"/>
              </w:rPr>
            </w:pPr>
            <w:r w:rsidRPr="0024005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
        </w:tc>
      </w:tr>
      <w:tr w:rsidR="0024005B" w:rsidRPr="0024005B" w:rsidTr="00C06E92">
        <w:trPr>
          <w:cantSplit/>
          <w:trHeight w:val="654"/>
        </w:trPr>
        <w:tc>
          <w:tcPr>
            <w:tcW w:w="567" w:type="dxa"/>
            <w:vMerge w:val="restart"/>
          </w:tcPr>
          <w:p w:rsidR="0024005B" w:rsidRPr="0024005B" w:rsidRDefault="0024005B" w:rsidP="0024005B">
            <w:pPr>
              <w:autoSpaceDE w:val="0"/>
              <w:autoSpaceDN w:val="0"/>
              <w:jc w:val="center"/>
              <w:rPr>
                <w:sz w:val="22"/>
                <w:szCs w:val="22"/>
              </w:rPr>
            </w:pPr>
            <w:r w:rsidRPr="0024005B">
              <w:rPr>
                <w:sz w:val="22"/>
                <w:szCs w:val="22"/>
              </w:rPr>
              <w:t>7</w:t>
            </w:r>
          </w:p>
        </w:tc>
        <w:tc>
          <w:tcPr>
            <w:tcW w:w="4649" w:type="dxa"/>
            <w:vMerge w:val="restart"/>
          </w:tcPr>
          <w:p w:rsidR="0024005B" w:rsidRPr="0024005B" w:rsidRDefault="0024005B" w:rsidP="0024005B">
            <w:pPr>
              <w:autoSpaceDE w:val="0"/>
              <w:autoSpaceDN w:val="0"/>
              <w:ind w:left="57"/>
              <w:rPr>
                <w:sz w:val="22"/>
                <w:szCs w:val="22"/>
              </w:rPr>
            </w:pPr>
            <w:r w:rsidRPr="0024005B">
              <w:rPr>
                <w:sz w:val="22"/>
                <w:szCs w:val="22"/>
              </w:rPr>
              <w:t>Среднесписочная численность работников за предшествующий календарный год, человек</w:t>
            </w:r>
          </w:p>
        </w:tc>
        <w:tc>
          <w:tcPr>
            <w:tcW w:w="1588" w:type="dxa"/>
          </w:tcPr>
          <w:p w:rsidR="0024005B" w:rsidRPr="0024005B" w:rsidRDefault="0024005B" w:rsidP="0024005B">
            <w:pPr>
              <w:autoSpaceDE w:val="0"/>
              <w:autoSpaceDN w:val="0"/>
              <w:jc w:val="center"/>
              <w:rPr>
                <w:sz w:val="22"/>
                <w:szCs w:val="22"/>
              </w:rPr>
            </w:pPr>
            <w:r w:rsidRPr="0024005B">
              <w:rPr>
                <w:sz w:val="22"/>
                <w:szCs w:val="22"/>
              </w:rPr>
              <w:t>до 100 включительно</w:t>
            </w:r>
          </w:p>
        </w:tc>
        <w:tc>
          <w:tcPr>
            <w:tcW w:w="1588" w:type="dxa"/>
            <w:vMerge w:val="restart"/>
          </w:tcPr>
          <w:p w:rsidR="0024005B" w:rsidRPr="0024005B" w:rsidRDefault="0024005B" w:rsidP="0024005B">
            <w:pPr>
              <w:autoSpaceDE w:val="0"/>
              <w:autoSpaceDN w:val="0"/>
              <w:jc w:val="center"/>
              <w:rPr>
                <w:sz w:val="22"/>
                <w:szCs w:val="22"/>
              </w:rPr>
            </w:pPr>
            <w:r w:rsidRPr="0024005B">
              <w:rPr>
                <w:sz w:val="22"/>
                <w:szCs w:val="22"/>
              </w:rPr>
              <w:t>от 101 до 250 включительно</w:t>
            </w:r>
          </w:p>
        </w:tc>
        <w:tc>
          <w:tcPr>
            <w:tcW w:w="1588" w:type="dxa"/>
            <w:vMerge w:val="restart"/>
          </w:tcPr>
          <w:p w:rsidR="0024005B" w:rsidRPr="0024005B" w:rsidRDefault="0024005B" w:rsidP="0024005B">
            <w:pPr>
              <w:autoSpaceDE w:val="0"/>
              <w:autoSpaceDN w:val="0"/>
              <w:jc w:val="center"/>
              <w:rPr>
                <w:sz w:val="22"/>
                <w:szCs w:val="22"/>
              </w:rPr>
            </w:pPr>
            <w:r w:rsidRPr="0024005B">
              <w:rPr>
                <w:sz w:val="22"/>
                <w:szCs w:val="22"/>
              </w:rPr>
              <w:t xml:space="preserve">указывается количество </w:t>
            </w:r>
            <w:proofErr w:type="gramStart"/>
            <w:r w:rsidRPr="0024005B">
              <w:rPr>
                <w:sz w:val="22"/>
                <w:szCs w:val="22"/>
              </w:rPr>
              <w:t>человек</w:t>
            </w:r>
            <w:r w:rsidRPr="0024005B">
              <w:rPr>
                <w:sz w:val="22"/>
                <w:szCs w:val="22"/>
              </w:rPr>
              <w:br/>
              <w:t>(</w:t>
            </w:r>
            <w:proofErr w:type="gramEnd"/>
            <w:r w:rsidRPr="0024005B">
              <w:rPr>
                <w:sz w:val="22"/>
                <w:szCs w:val="22"/>
              </w:rPr>
              <w:t>за предшест</w:t>
            </w:r>
            <w:r w:rsidRPr="0024005B">
              <w:rPr>
                <w:sz w:val="22"/>
                <w:szCs w:val="22"/>
              </w:rPr>
              <w:softHyphen/>
              <w:t>вующий календарный год)</w:t>
            </w:r>
          </w:p>
        </w:tc>
      </w:tr>
      <w:tr w:rsidR="0024005B" w:rsidRPr="0024005B" w:rsidTr="00C06E92">
        <w:trPr>
          <w:cantSplit/>
        </w:trPr>
        <w:tc>
          <w:tcPr>
            <w:tcW w:w="567" w:type="dxa"/>
            <w:vMerge/>
          </w:tcPr>
          <w:p w:rsidR="0024005B" w:rsidRPr="0024005B" w:rsidRDefault="0024005B" w:rsidP="0024005B">
            <w:pPr>
              <w:autoSpaceDE w:val="0"/>
              <w:autoSpaceDN w:val="0"/>
              <w:jc w:val="center"/>
              <w:rPr>
                <w:sz w:val="22"/>
                <w:szCs w:val="22"/>
              </w:rPr>
            </w:pPr>
          </w:p>
        </w:tc>
        <w:tc>
          <w:tcPr>
            <w:tcW w:w="4649" w:type="dxa"/>
            <w:vMerge/>
          </w:tcPr>
          <w:p w:rsidR="0024005B" w:rsidRPr="0024005B" w:rsidRDefault="0024005B" w:rsidP="0024005B">
            <w:pPr>
              <w:autoSpaceDE w:val="0"/>
              <w:autoSpaceDN w:val="0"/>
              <w:ind w:left="57"/>
              <w:rPr>
                <w:sz w:val="22"/>
                <w:szCs w:val="22"/>
              </w:rPr>
            </w:pPr>
          </w:p>
        </w:tc>
        <w:tc>
          <w:tcPr>
            <w:tcW w:w="1588" w:type="dxa"/>
          </w:tcPr>
          <w:p w:rsidR="0024005B" w:rsidRPr="0024005B" w:rsidRDefault="0024005B" w:rsidP="0024005B">
            <w:pPr>
              <w:autoSpaceDE w:val="0"/>
              <w:autoSpaceDN w:val="0"/>
              <w:jc w:val="center"/>
              <w:rPr>
                <w:sz w:val="22"/>
                <w:szCs w:val="22"/>
              </w:rPr>
            </w:pPr>
            <w:r w:rsidRPr="0024005B">
              <w:rPr>
                <w:sz w:val="22"/>
                <w:szCs w:val="22"/>
              </w:rPr>
              <w:t xml:space="preserve">до 15 – </w:t>
            </w:r>
            <w:proofErr w:type="spellStart"/>
            <w:r w:rsidRPr="0024005B">
              <w:rPr>
                <w:sz w:val="22"/>
                <w:szCs w:val="22"/>
              </w:rPr>
              <w:t>микропред</w:t>
            </w:r>
            <w:r w:rsidRPr="0024005B">
              <w:rPr>
                <w:sz w:val="22"/>
                <w:szCs w:val="22"/>
              </w:rPr>
              <w:softHyphen/>
              <w:t>приятие</w:t>
            </w:r>
            <w:proofErr w:type="spellEnd"/>
          </w:p>
        </w:tc>
        <w:tc>
          <w:tcPr>
            <w:tcW w:w="1588" w:type="dxa"/>
            <w:vMerge/>
          </w:tcPr>
          <w:p w:rsidR="0024005B" w:rsidRPr="0024005B" w:rsidRDefault="0024005B" w:rsidP="0024005B">
            <w:pPr>
              <w:autoSpaceDE w:val="0"/>
              <w:autoSpaceDN w:val="0"/>
              <w:rPr>
                <w:sz w:val="22"/>
                <w:szCs w:val="22"/>
              </w:rPr>
            </w:pPr>
          </w:p>
        </w:tc>
        <w:tc>
          <w:tcPr>
            <w:tcW w:w="1588" w:type="dxa"/>
            <w:vMerge/>
          </w:tcPr>
          <w:p w:rsidR="0024005B" w:rsidRPr="0024005B" w:rsidRDefault="0024005B" w:rsidP="0024005B">
            <w:pPr>
              <w:autoSpaceDE w:val="0"/>
              <w:autoSpaceDN w:val="0"/>
              <w:ind w:left="57"/>
              <w:rPr>
                <w:sz w:val="22"/>
                <w:szCs w:val="22"/>
              </w:rPr>
            </w:pPr>
          </w:p>
        </w:tc>
      </w:tr>
      <w:tr w:rsidR="0024005B" w:rsidRPr="0024005B" w:rsidTr="00C06E92">
        <w:trPr>
          <w:cantSplit/>
          <w:trHeight w:val="425"/>
        </w:trPr>
        <w:tc>
          <w:tcPr>
            <w:tcW w:w="567" w:type="dxa"/>
            <w:vMerge w:val="restart"/>
          </w:tcPr>
          <w:p w:rsidR="0024005B" w:rsidRPr="0024005B" w:rsidRDefault="0024005B" w:rsidP="0024005B">
            <w:pPr>
              <w:autoSpaceDE w:val="0"/>
              <w:autoSpaceDN w:val="0"/>
              <w:jc w:val="center"/>
              <w:rPr>
                <w:sz w:val="22"/>
                <w:szCs w:val="22"/>
              </w:rPr>
            </w:pPr>
            <w:r w:rsidRPr="0024005B">
              <w:rPr>
                <w:sz w:val="22"/>
                <w:szCs w:val="22"/>
              </w:rPr>
              <w:t>8</w:t>
            </w:r>
          </w:p>
        </w:tc>
        <w:tc>
          <w:tcPr>
            <w:tcW w:w="4649" w:type="dxa"/>
            <w:vMerge w:val="restart"/>
          </w:tcPr>
          <w:p w:rsidR="0024005B" w:rsidRPr="0024005B" w:rsidRDefault="0024005B" w:rsidP="0024005B">
            <w:pPr>
              <w:autoSpaceDE w:val="0"/>
              <w:autoSpaceDN w:val="0"/>
              <w:ind w:left="57"/>
              <w:rPr>
                <w:sz w:val="22"/>
                <w:szCs w:val="22"/>
              </w:rPr>
            </w:pPr>
            <w:r w:rsidRPr="0024005B">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4005B" w:rsidRPr="0024005B" w:rsidRDefault="0024005B" w:rsidP="0024005B">
            <w:pPr>
              <w:autoSpaceDE w:val="0"/>
              <w:autoSpaceDN w:val="0"/>
              <w:jc w:val="center"/>
              <w:rPr>
                <w:sz w:val="22"/>
                <w:szCs w:val="22"/>
              </w:rPr>
            </w:pPr>
            <w:r w:rsidRPr="0024005B">
              <w:rPr>
                <w:sz w:val="22"/>
                <w:szCs w:val="22"/>
              </w:rPr>
              <w:t>800</w:t>
            </w:r>
          </w:p>
        </w:tc>
        <w:tc>
          <w:tcPr>
            <w:tcW w:w="1588" w:type="dxa"/>
            <w:vMerge w:val="restart"/>
          </w:tcPr>
          <w:p w:rsidR="0024005B" w:rsidRPr="0024005B" w:rsidRDefault="0024005B" w:rsidP="0024005B">
            <w:pPr>
              <w:autoSpaceDE w:val="0"/>
              <w:autoSpaceDN w:val="0"/>
              <w:jc w:val="center"/>
              <w:rPr>
                <w:sz w:val="22"/>
                <w:szCs w:val="22"/>
              </w:rPr>
            </w:pPr>
            <w:r w:rsidRPr="0024005B">
              <w:rPr>
                <w:sz w:val="22"/>
                <w:szCs w:val="22"/>
              </w:rPr>
              <w:t>2000</w:t>
            </w:r>
          </w:p>
        </w:tc>
        <w:tc>
          <w:tcPr>
            <w:tcW w:w="1588" w:type="dxa"/>
            <w:vMerge w:val="restart"/>
          </w:tcPr>
          <w:p w:rsidR="0024005B" w:rsidRPr="0024005B" w:rsidRDefault="0024005B" w:rsidP="0024005B">
            <w:pPr>
              <w:autoSpaceDE w:val="0"/>
              <w:autoSpaceDN w:val="0"/>
              <w:jc w:val="center"/>
              <w:rPr>
                <w:sz w:val="22"/>
                <w:szCs w:val="22"/>
              </w:rPr>
            </w:pPr>
            <w:r w:rsidRPr="0024005B">
              <w:rPr>
                <w:sz w:val="22"/>
                <w:szCs w:val="22"/>
              </w:rPr>
              <w:t xml:space="preserve">указывается в млн. </w:t>
            </w:r>
            <w:proofErr w:type="gramStart"/>
            <w:r w:rsidRPr="0024005B">
              <w:rPr>
                <w:sz w:val="22"/>
                <w:szCs w:val="22"/>
              </w:rPr>
              <w:t>рублей</w:t>
            </w:r>
            <w:r w:rsidRPr="0024005B">
              <w:rPr>
                <w:sz w:val="22"/>
                <w:szCs w:val="22"/>
              </w:rPr>
              <w:br/>
              <w:t>(</w:t>
            </w:r>
            <w:proofErr w:type="gramEnd"/>
            <w:r w:rsidRPr="0024005B">
              <w:rPr>
                <w:sz w:val="22"/>
                <w:szCs w:val="22"/>
              </w:rPr>
              <w:t>за предшест</w:t>
            </w:r>
            <w:r w:rsidRPr="0024005B">
              <w:rPr>
                <w:sz w:val="22"/>
                <w:szCs w:val="22"/>
              </w:rPr>
              <w:softHyphen/>
              <w:t>вующий календарный год)</w:t>
            </w:r>
          </w:p>
        </w:tc>
      </w:tr>
      <w:tr w:rsidR="0024005B" w:rsidRPr="0024005B" w:rsidTr="00C06E92">
        <w:trPr>
          <w:cantSplit/>
        </w:trPr>
        <w:tc>
          <w:tcPr>
            <w:tcW w:w="567" w:type="dxa"/>
            <w:vMerge/>
          </w:tcPr>
          <w:p w:rsidR="0024005B" w:rsidRPr="0024005B" w:rsidRDefault="0024005B" w:rsidP="0024005B">
            <w:pPr>
              <w:autoSpaceDE w:val="0"/>
              <w:autoSpaceDN w:val="0"/>
              <w:jc w:val="center"/>
              <w:rPr>
                <w:sz w:val="22"/>
                <w:szCs w:val="22"/>
              </w:rPr>
            </w:pPr>
          </w:p>
        </w:tc>
        <w:tc>
          <w:tcPr>
            <w:tcW w:w="4649" w:type="dxa"/>
            <w:vMerge/>
          </w:tcPr>
          <w:p w:rsidR="0024005B" w:rsidRPr="0024005B" w:rsidRDefault="0024005B" w:rsidP="0024005B">
            <w:pPr>
              <w:autoSpaceDE w:val="0"/>
              <w:autoSpaceDN w:val="0"/>
              <w:rPr>
                <w:sz w:val="22"/>
                <w:szCs w:val="22"/>
              </w:rPr>
            </w:pPr>
          </w:p>
        </w:tc>
        <w:tc>
          <w:tcPr>
            <w:tcW w:w="1588" w:type="dxa"/>
          </w:tcPr>
          <w:p w:rsidR="0024005B" w:rsidRPr="0024005B" w:rsidRDefault="0024005B" w:rsidP="0024005B">
            <w:pPr>
              <w:autoSpaceDE w:val="0"/>
              <w:autoSpaceDN w:val="0"/>
              <w:jc w:val="center"/>
              <w:rPr>
                <w:sz w:val="22"/>
                <w:szCs w:val="22"/>
              </w:rPr>
            </w:pPr>
            <w:r w:rsidRPr="0024005B">
              <w:rPr>
                <w:sz w:val="22"/>
                <w:szCs w:val="22"/>
              </w:rPr>
              <w:t xml:space="preserve">120 в год – </w:t>
            </w:r>
            <w:proofErr w:type="spellStart"/>
            <w:r w:rsidRPr="0024005B">
              <w:rPr>
                <w:sz w:val="22"/>
                <w:szCs w:val="22"/>
              </w:rPr>
              <w:t>микро</w:t>
            </w:r>
            <w:r w:rsidRPr="0024005B">
              <w:rPr>
                <w:sz w:val="22"/>
                <w:szCs w:val="22"/>
              </w:rPr>
              <w:softHyphen/>
              <w:t>предприятие</w:t>
            </w:r>
            <w:proofErr w:type="spellEnd"/>
          </w:p>
        </w:tc>
        <w:tc>
          <w:tcPr>
            <w:tcW w:w="1588" w:type="dxa"/>
            <w:vMerge/>
          </w:tcPr>
          <w:p w:rsidR="0024005B" w:rsidRPr="0024005B" w:rsidRDefault="0024005B" w:rsidP="0024005B">
            <w:pPr>
              <w:autoSpaceDE w:val="0"/>
              <w:autoSpaceDN w:val="0"/>
              <w:rPr>
                <w:sz w:val="22"/>
                <w:szCs w:val="22"/>
              </w:rPr>
            </w:pPr>
          </w:p>
        </w:tc>
        <w:tc>
          <w:tcPr>
            <w:tcW w:w="1588" w:type="dxa"/>
            <w:vMerge/>
          </w:tcPr>
          <w:p w:rsidR="0024005B" w:rsidRPr="0024005B" w:rsidRDefault="0024005B" w:rsidP="0024005B">
            <w:pPr>
              <w:autoSpaceDE w:val="0"/>
              <w:autoSpaceDN w:val="0"/>
              <w:ind w:left="57"/>
              <w:rPr>
                <w:sz w:val="22"/>
                <w:szCs w:val="22"/>
              </w:rPr>
            </w:pP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9</w:t>
            </w:r>
          </w:p>
        </w:tc>
        <w:tc>
          <w:tcPr>
            <w:tcW w:w="4649" w:type="dxa"/>
          </w:tcPr>
          <w:p w:rsidR="0024005B" w:rsidRPr="0024005B" w:rsidRDefault="0024005B" w:rsidP="0024005B">
            <w:pPr>
              <w:autoSpaceDE w:val="0"/>
              <w:autoSpaceDN w:val="0"/>
              <w:ind w:left="57"/>
              <w:rPr>
                <w:sz w:val="22"/>
                <w:szCs w:val="22"/>
              </w:rPr>
            </w:pPr>
            <w:r w:rsidRPr="0024005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подлежит заполнению</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10</w:t>
            </w:r>
          </w:p>
        </w:tc>
        <w:tc>
          <w:tcPr>
            <w:tcW w:w="4649" w:type="dxa"/>
          </w:tcPr>
          <w:p w:rsidR="0024005B" w:rsidRPr="0024005B" w:rsidRDefault="0024005B" w:rsidP="0024005B">
            <w:pPr>
              <w:autoSpaceDE w:val="0"/>
              <w:autoSpaceDN w:val="0"/>
              <w:ind w:left="57"/>
              <w:rPr>
                <w:sz w:val="22"/>
                <w:szCs w:val="22"/>
              </w:rPr>
            </w:pPr>
            <w:r w:rsidRPr="0024005B">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подлежит заполнению</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11</w:t>
            </w:r>
          </w:p>
        </w:tc>
        <w:tc>
          <w:tcPr>
            <w:tcW w:w="4649" w:type="dxa"/>
          </w:tcPr>
          <w:p w:rsidR="0024005B" w:rsidRPr="0024005B" w:rsidRDefault="0024005B" w:rsidP="0024005B">
            <w:pPr>
              <w:autoSpaceDE w:val="0"/>
              <w:autoSpaceDN w:val="0"/>
              <w:ind w:left="57"/>
              <w:rPr>
                <w:sz w:val="22"/>
                <w:szCs w:val="22"/>
              </w:rPr>
            </w:pPr>
            <w:r w:rsidRPr="0024005B">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подлежит заполнению</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12</w:t>
            </w:r>
          </w:p>
        </w:tc>
        <w:tc>
          <w:tcPr>
            <w:tcW w:w="4649" w:type="dxa"/>
          </w:tcPr>
          <w:p w:rsidR="0024005B" w:rsidRPr="0024005B" w:rsidRDefault="0024005B" w:rsidP="0024005B">
            <w:pPr>
              <w:autoSpaceDE w:val="0"/>
              <w:autoSpaceDN w:val="0"/>
              <w:ind w:left="57"/>
              <w:rPr>
                <w:sz w:val="22"/>
                <w:szCs w:val="22"/>
              </w:rPr>
            </w:pPr>
            <w:r w:rsidRPr="0024005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13</w:t>
            </w:r>
          </w:p>
        </w:tc>
        <w:tc>
          <w:tcPr>
            <w:tcW w:w="4649" w:type="dxa"/>
          </w:tcPr>
          <w:p w:rsidR="0024005B" w:rsidRPr="0024005B" w:rsidRDefault="0024005B" w:rsidP="0024005B">
            <w:pPr>
              <w:autoSpaceDE w:val="0"/>
              <w:autoSpaceDN w:val="0"/>
              <w:ind w:left="57"/>
              <w:rPr>
                <w:sz w:val="22"/>
                <w:szCs w:val="22"/>
              </w:rPr>
            </w:pPr>
            <w:r w:rsidRPr="0024005B">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roofErr w:type="gramStart"/>
            <w:r w:rsidRPr="0024005B">
              <w:rPr>
                <w:sz w:val="22"/>
                <w:szCs w:val="22"/>
              </w:rPr>
              <w:t>)</w:t>
            </w:r>
            <w:r w:rsidRPr="0024005B">
              <w:rPr>
                <w:sz w:val="22"/>
                <w:szCs w:val="22"/>
              </w:rPr>
              <w:br/>
              <w:t>(</w:t>
            </w:r>
            <w:proofErr w:type="gramEnd"/>
            <w:r w:rsidRPr="0024005B">
              <w:rPr>
                <w:sz w:val="22"/>
                <w:szCs w:val="22"/>
              </w:rPr>
              <w:t xml:space="preserve">в случае участия </w:t>
            </w:r>
            <w:r w:rsidRPr="0024005B">
              <w:rPr>
                <w:sz w:val="22"/>
                <w:szCs w:val="22"/>
              </w:rPr>
              <w:sym w:font="Symbol" w:char="F02D"/>
            </w:r>
            <w:r w:rsidRPr="0024005B">
              <w:rPr>
                <w:sz w:val="22"/>
                <w:szCs w:val="22"/>
              </w:rPr>
              <w:t xml:space="preserve"> наименование заказчика, реализующего программу партнерства)</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14</w:t>
            </w:r>
          </w:p>
        </w:tc>
        <w:tc>
          <w:tcPr>
            <w:tcW w:w="4649" w:type="dxa"/>
          </w:tcPr>
          <w:p w:rsidR="0024005B" w:rsidRPr="0024005B" w:rsidRDefault="0024005B" w:rsidP="0024005B">
            <w:pPr>
              <w:autoSpaceDE w:val="0"/>
              <w:autoSpaceDN w:val="0"/>
              <w:ind w:left="57"/>
              <w:rPr>
                <w:sz w:val="22"/>
                <w:szCs w:val="22"/>
              </w:rPr>
            </w:pPr>
            <w:r w:rsidRPr="0024005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roofErr w:type="gramStart"/>
            <w:r w:rsidRPr="0024005B">
              <w:rPr>
                <w:sz w:val="22"/>
                <w:szCs w:val="22"/>
              </w:rPr>
              <w:t>)</w:t>
            </w:r>
            <w:r w:rsidRPr="0024005B">
              <w:rPr>
                <w:sz w:val="22"/>
                <w:szCs w:val="22"/>
              </w:rPr>
              <w:br/>
              <w:t>(</w:t>
            </w:r>
            <w:proofErr w:type="gramEnd"/>
            <w:r w:rsidRPr="0024005B">
              <w:rPr>
                <w:sz w:val="22"/>
                <w:szCs w:val="22"/>
              </w:rPr>
              <w:t xml:space="preserve">при наличии </w:t>
            </w:r>
            <w:r w:rsidRPr="0024005B">
              <w:rPr>
                <w:sz w:val="22"/>
                <w:szCs w:val="22"/>
              </w:rPr>
              <w:sym w:font="Symbol" w:char="F02D"/>
            </w:r>
            <w:r w:rsidRPr="0024005B">
              <w:rPr>
                <w:sz w:val="22"/>
                <w:szCs w:val="22"/>
              </w:rPr>
              <w:t xml:space="preserve"> количество исполненных контрактов или договоров и общая сумма)</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15</w:t>
            </w:r>
          </w:p>
        </w:tc>
        <w:tc>
          <w:tcPr>
            <w:tcW w:w="4649" w:type="dxa"/>
          </w:tcPr>
          <w:p w:rsidR="0024005B" w:rsidRPr="0024005B" w:rsidRDefault="0024005B" w:rsidP="0024005B">
            <w:pPr>
              <w:autoSpaceDE w:val="0"/>
              <w:autoSpaceDN w:val="0"/>
              <w:ind w:left="57"/>
              <w:rPr>
                <w:sz w:val="22"/>
                <w:szCs w:val="22"/>
              </w:rPr>
            </w:pPr>
            <w:r w:rsidRPr="0024005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
        </w:tc>
      </w:tr>
      <w:tr w:rsidR="0024005B" w:rsidRPr="0024005B" w:rsidTr="00C06E92">
        <w:trPr>
          <w:cantSplit/>
        </w:trPr>
        <w:tc>
          <w:tcPr>
            <w:tcW w:w="567" w:type="dxa"/>
          </w:tcPr>
          <w:p w:rsidR="0024005B" w:rsidRPr="0024005B" w:rsidRDefault="0024005B" w:rsidP="0024005B">
            <w:pPr>
              <w:autoSpaceDE w:val="0"/>
              <w:autoSpaceDN w:val="0"/>
              <w:jc w:val="center"/>
              <w:rPr>
                <w:sz w:val="22"/>
                <w:szCs w:val="22"/>
              </w:rPr>
            </w:pPr>
            <w:r w:rsidRPr="0024005B">
              <w:rPr>
                <w:sz w:val="22"/>
                <w:szCs w:val="22"/>
              </w:rPr>
              <w:t>16</w:t>
            </w:r>
          </w:p>
        </w:tc>
        <w:tc>
          <w:tcPr>
            <w:tcW w:w="4649" w:type="dxa"/>
          </w:tcPr>
          <w:p w:rsidR="0024005B" w:rsidRPr="0024005B" w:rsidRDefault="0024005B" w:rsidP="0024005B">
            <w:pPr>
              <w:autoSpaceDE w:val="0"/>
              <w:autoSpaceDN w:val="0"/>
              <w:ind w:left="57"/>
              <w:rPr>
                <w:sz w:val="22"/>
                <w:szCs w:val="22"/>
              </w:rPr>
            </w:pPr>
            <w:r w:rsidRPr="0024005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4005B" w:rsidRPr="0024005B" w:rsidRDefault="0024005B" w:rsidP="0024005B">
            <w:pPr>
              <w:autoSpaceDE w:val="0"/>
              <w:autoSpaceDN w:val="0"/>
              <w:jc w:val="center"/>
              <w:rPr>
                <w:sz w:val="22"/>
                <w:szCs w:val="22"/>
              </w:rPr>
            </w:pPr>
            <w:r w:rsidRPr="0024005B">
              <w:rPr>
                <w:sz w:val="22"/>
                <w:szCs w:val="22"/>
              </w:rPr>
              <w:t>да (нет)</w:t>
            </w:r>
          </w:p>
        </w:tc>
      </w:tr>
    </w:tbl>
    <w:p w:rsidR="0024005B" w:rsidRPr="0024005B" w:rsidRDefault="0024005B" w:rsidP="0024005B">
      <w:pPr>
        <w:autoSpaceDE w:val="0"/>
        <w:autoSpaceDN w:val="0"/>
        <w:spacing w:before="240"/>
        <w:ind w:right="5954"/>
        <w:jc w:val="center"/>
      </w:pPr>
    </w:p>
    <w:p w:rsidR="0024005B" w:rsidRPr="0024005B" w:rsidRDefault="0024005B" w:rsidP="0024005B">
      <w:pPr>
        <w:pBdr>
          <w:top w:val="single" w:sz="4" w:space="1" w:color="auto"/>
        </w:pBdr>
        <w:autoSpaceDE w:val="0"/>
        <w:autoSpaceDN w:val="0"/>
        <w:ind w:right="5952"/>
        <w:jc w:val="center"/>
        <w:rPr>
          <w:sz w:val="20"/>
          <w:szCs w:val="20"/>
        </w:rPr>
      </w:pPr>
      <w:r w:rsidRPr="0024005B">
        <w:rPr>
          <w:sz w:val="20"/>
          <w:szCs w:val="20"/>
        </w:rPr>
        <w:t>(подпись)</w:t>
      </w:r>
    </w:p>
    <w:p w:rsidR="0024005B" w:rsidRPr="0024005B" w:rsidRDefault="0024005B" w:rsidP="0024005B">
      <w:pPr>
        <w:autoSpaceDE w:val="0"/>
        <w:autoSpaceDN w:val="0"/>
        <w:spacing w:after="240"/>
      </w:pPr>
      <w:r w:rsidRPr="0024005B">
        <w:t>М.П.</w:t>
      </w:r>
    </w:p>
    <w:p w:rsidR="0024005B" w:rsidRPr="0024005B" w:rsidRDefault="0024005B" w:rsidP="0024005B">
      <w:pPr>
        <w:autoSpaceDE w:val="0"/>
        <w:autoSpaceDN w:val="0"/>
      </w:pPr>
    </w:p>
    <w:p w:rsidR="0024005B" w:rsidRPr="0024005B" w:rsidRDefault="0024005B" w:rsidP="0024005B">
      <w:pPr>
        <w:pBdr>
          <w:top w:val="single" w:sz="4" w:space="1" w:color="auto"/>
        </w:pBdr>
        <w:autoSpaceDE w:val="0"/>
        <w:autoSpaceDN w:val="0"/>
        <w:jc w:val="center"/>
        <w:rPr>
          <w:sz w:val="20"/>
          <w:szCs w:val="20"/>
        </w:rPr>
      </w:pPr>
      <w:r w:rsidRPr="0024005B">
        <w:rPr>
          <w:sz w:val="20"/>
          <w:szCs w:val="20"/>
        </w:rPr>
        <w:t>(фамилия, имя, отчество (при наличии) подписавшего, должность)</w:t>
      </w:r>
    </w:p>
    <w:p w:rsidR="0024005B" w:rsidRPr="0024005B" w:rsidRDefault="0024005B" w:rsidP="0024005B">
      <w:pPr>
        <w:autoSpaceDE w:val="0"/>
        <w:autoSpaceDN w:val="0"/>
        <w:adjustRightInd w:val="0"/>
        <w:ind w:firstLine="540"/>
        <w:jc w:val="both"/>
        <w:rPr>
          <w:sz w:val="22"/>
          <w:szCs w:val="22"/>
        </w:rPr>
      </w:pPr>
    </w:p>
    <w:p w:rsidR="0024005B" w:rsidRPr="0024005B" w:rsidRDefault="0024005B" w:rsidP="0024005B">
      <w:pPr>
        <w:rPr>
          <w:color w:val="808080"/>
        </w:rPr>
      </w:pPr>
      <w:r w:rsidRPr="0024005B">
        <w:rPr>
          <w:color w:val="808080"/>
        </w:rPr>
        <w:t>ИНСТРУКЦИИ ПО ЗАПОЛНЕНИЮ:</w:t>
      </w:r>
    </w:p>
    <w:p w:rsidR="0024005B" w:rsidRPr="0024005B" w:rsidRDefault="0024005B" w:rsidP="0024005B">
      <w:pPr>
        <w:autoSpaceDE w:val="0"/>
        <w:autoSpaceDN w:val="0"/>
        <w:adjustRightInd w:val="0"/>
        <w:ind w:firstLine="540"/>
        <w:jc w:val="both"/>
        <w:rPr>
          <w:bCs/>
          <w:color w:val="808080"/>
        </w:rPr>
      </w:pPr>
      <w:r w:rsidRPr="0024005B">
        <w:rPr>
          <w:bCs/>
          <w:color w:val="808080"/>
        </w:rPr>
        <w:t xml:space="preserve">Декларация предоставляется в случаях, установленных в </w:t>
      </w:r>
      <w:hyperlink w:anchor="форма16" w:history="1">
        <w:r w:rsidRPr="0024005B">
          <w:rPr>
            <w:bCs/>
            <w:color w:val="0000FF"/>
            <w:u w:val="single"/>
          </w:rPr>
          <w:t>пункте 16</w:t>
        </w:r>
      </w:hyperlink>
      <w:r w:rsidRPr="0024005B">
        <w:rPr>
          <w:bCs/>
          <w:color w:val="808080"/>
        </w:rPr>
        <w:t xml:space="preserve"> Информационной карты.</w:t>
      </w:r>
    </w:p>
    <w:p w:rsidR="0024005B" w:rsidRPr="0024005B" w:rsidRDefault="0024005B" w:rsidP="0024005B">
      <w:pPr>
        <w:autoSpaceDE w:val="0"/>
        <w:autoSpaceDN w:val="0"/>
        <w:adjustRightInd w:val="0"/>
        <w:ind w:firstLine="540"/>
        <w:jc w:val="both"/>
        <w:rPr>
          <w:bCs/>
          <w:color w:val="808080"/>
        </w:rPr>
      </w:pPr>
      <w:r w:rsidRPr="0024005B">
        <w:rPr>
          <w:bCs/>
          <w:color w:val="00B050"/>
        </w:rPr>
        <w:t>&lt;1&gt;</w:t>
      </w:r>
      <w:r w:rsidRPr="0024005B">
        <w:rPr>
          <w:sz w:val="22"/>
          <w:szCs w:val="22"/>
        </w:rPr>
        <w:t xml:space="preserve"> </w:t>
      </w:r>
      <w:r w:rsidRPr="0024005B">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24005B">
          <w:rPr>
            <w:bCs/>
            <w:color w:val="808080"/>
          </w:rPr>
          <w:t>пунктах 7</w:t>
        </w:r>
      </w:hyperlink>
      <w:r w:rsidRPr="0024005B">
        <w:rPr>
          <w:bCs/>
          <w:color w:val="808080"/>
        </w:rPr>
        <w:t xml:space="preserve"> и </w:t>
      </w:r>
      <w:hyperlink r:id="rId34" w:history="1">
        <w:r w:rsidRPr="0024005B">
          <w:rPr>
            <w:bCs/>
            <w:color w:val="808080"/>
          </w:rPr>
          <w:t>8</w:t>
        </w:r>
      </w:hyperlink>
      <w:r w:rsidRPr="0024005B">
        <w:rPr>
          <w:bCs/>
          <w:color w:val="808080"/>
        </w:rPr>
        <w:t xml:space="preserve"> настоящего документа, в течение 3 календарных лет, следующих один за другим.</w:t>
      </w:r>
    </w:p>
    <w:p w:rsidR="0024005B" w:rsidRPr="0024005B" w:rsidRDefault="0024005B" w:rsidP="0024005B">
      <w:pPr>
        <w:autoSpaceDE w:val="0"/>
        <w:autoSpaceDN w:val="0"/>
        <w:adjustRightInd w:val="0"/>
        <w:ind w:firstLine="540"/>
        <w:jc w:val="both"/>
        <w:rPr>
          <w:bCs/>
          <w:color w:val="808080"/>
        </w:rPr>
      </w:pPr>
      <w:r w:rsidRPr="0024005B">
        <w:rPr>
          <w:bCs/>
          <w:color w:val="00B050"/>
        </w:rPr>
        <w:t>&lt;2&gt;</w:t>
      </w:r>
      <w:r w:rsidRPr="0024005B">
        <w:rPr>
          <w:bCs/>
          <w:color w:val="808080"/>
        </w:rPr>
        <w:t xml:space="preserve"> </w:t>
      </w:r>
      <w:hyperlink r:id="rId35" w:history="1">
        <w:r w:rsidRPr="0024005B">
          <w:rPr>
            <w:bCs/>
            <w:color w:val="808080"/>
          </w:rPr>
          <w:t>Пункты 1</w:t>
        </w:r>
      </w:hyperlink>
      <w:r w:rsidRPr="0024005B">
        <w:rPr>
          <w:bCs/>
          <w:color w:val="808080"/>
        </w:rPr>
        <w:t xml:space="preserve"> - </w:t>
      </w:r>
      <w:hyperlink r:id="rId36" w:history="1">
        <w:r w:rsidRPr="0024005B">
          <w:rPr>
            <w:bCs/>
            <w:color w:val="808080"/>
          </w:rPr>
          <w:t>11</w:t>
        </w:r>
      </w:hyperlink>
      <w:r w:rsidRPr="0024005B">
        <w:rPr>
          <w:bCs/>
          <w:color w:val="808080"/>
        </w:rPr>
        <w:t xml:space="preserve"> настоящего документа являются обязательными для заполнения.</w:t>
      </w:r>
    </w:p>
    <w:p w:rsidR="0024005B" w:rsidRPr="0024005B" w:rsidRDefault="0024005B" w:rsidP="0024005B">
      <w:pPr>
        <w:autoSpaceDE w:val="0"/>
        <w:autoSpaceDN w:val="0"/>
        <w:adjustRightInd w:val="0"/>
        <w:ind w:firstLine="540"/>
        <w:jc w:val="both"/>
        <w:rPr>
          <w:bCs/>
          <w:color w:val="808080"/>
        </w:rPr>
      </w:pPr>
      <w:r w:rsidRPr="0024005B">
        <w:rPr>
          <w:bCs/>
          <w:color w:val="00B050"/>
        </w:rPr>
        <w:t>&lt;3&gt;</w:t>
      </w:r>
      <w:r w:rsidRPr="0024005B">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24005B">
          <w:rPr>
            <w:bCs/>
            <w:color w:val="808080"/>
          </w:rPr>
          <w:t>подпунктах "в"</w:t>
        </w:r>
      </w:hyperlink>
      <w:r w:rsidRPr="0024005B">
        <w:rPr>
          <w:bCs/>
          <w:color w:val="808080"/>
        </w:rPr>
        <w:t xml:space="preserve"> - </w:t>
      </w:r>
      <w:hyperlink r:id="rId38" w:history="1">
        <w:r w:rsidRPr="0024005B">
          <w:rPr>
            <w:bCs/>
            <w:color w:val="808080"/>
          </w:rPr>
          <w:t>"д" пункта 1 части 1.1 статьи 4</w:t>
        </w:r>
      </w:hyperlink>
      <w:r w:rsidRPr="0024005B">
        <w:rPr>
          <w:bCs/>
          <w:color w:val="808080"/>
        </w:rPr>
        <w:t xml:space="preserve"> Федерального закона "О развитии малого и среднего предпринимательства в Российской Федерации".</w:t>
      </w:r>
    </w:p>
    <w:p w:rsidR="0024005B" w:rsidRPr="0024005B" w:rsidRDefault="0024005B" w:rsidP="0024005B">
      <w:pPr>
        <w:autoSpaceDE w:val="0"/>
        <w:autoSpaceDN w:val="0"/>
        <w:adjustRightInd w:val="0"/>
        <w:ind w:firstLine="540"/>
        <w:jc w:val="both"/>
        <w:rPr>
          <w:rFonts w:eastAsia="Calibri"/>
          <w:bCs/>
          <w:color w:val="808080"/>
        </w:rPr>
      </w:pPr>
      <w:r w:rsidRPr="0024005B">
        <w:rPr>
          <w:rFonts w:eastAsia="Calibri"/>
          <w:bCs/>
          <w:color w:val="808080"/>
        </w:rPr>
        <w:br w:type="page"/>
      </w:r>
    </w:p>
    <w:p w:rsidR="0024005B" w:rsidRPr="0024005B" w:rsidRDefault="0024005B" w:rsidP="0024005B">
      <w:pPr>
        <w:keepNext/>
        <w:spacing w:before="240" w:after="120"/>
        <w:ind w:firstLine="432"/>
        <w:jc w:val="both"/>
        <w:outlineLvl w:val="0"/>
        <w:rPr>
          <w:rFonts w:eastAsia="MS Mincho"/>
          <w:b/>
          <w:bCs/>
          <w:color w:val="548DD4"/>
          <w:kern w:val="32"/>
          <w:sz w:val="28"/>
          <w:lang w:eastAsia="x-none"/>
        </w:rPr>
      </w:pPr>
      <w:bookmarkStart w:id="38" w:name="_Форма_3_План_1"/>
      <w:bookmarkStart w:id="39" w:name="_Toc422398791"/>
      <w:bookmarkStart w:id="40" w:name="_Ref422470681"/>
      <w:bookmarkStart w:id="41" w:name="_Ref422470687"/>
      <w:bookmarkStart w:id="42" w:name="_Toc422750748"/>
      <w:bookmarkStart w:id="43" w:name="_Toc422753708"/>
      <w:bookmarkStart w:id="44" w:name="_Toc438578266"/>
      <w:bookmarkEnd w:id="38"/>
      <w:r w:rsidRPr="0024005B">
        <w:rPr>
          <w:rFonts w:eastAsia="MS Mincho"/>
          <w:b/>
          <w:bCs/>
          <w:color w:val="548DD4"/>
          <w:kern w:val="32"/>
          <w:sz w:val="28"/>
          <w:lang w:eastAsia="x-none"/>
        </w:rPr>
        <w:t>Форма 3 План привлечения субподрядчиков (соисполнителей) из числа субъектов малого и среднего предпринимательства</w:t>
      </w:r>
      <w:bookmarkEnd w:id="39"/>
      <w:bookmarkEnd w:id="40"/>
      <w:bookmarkEnd w:id="41"/>
      <w:bookmarkEnd w:id="42"/>
      <w:bookmarkEnd w:id="43"/>
      <w:bookmarkEnd w:id="44"/>
    </w:p>
    <w:p w:rsidR="0024005B" w:rsidRPr="0024005B" w:rsidRDefault="0024005B" w:rsidP="0024005B">
      <w:pPr>
        <w:rPr>
          <w:rFonts w:eastAsia="MS Mincho"/>
          <w:lang w:eastAsia="x-none"/>
        </w:rPr>
      </w:pPr>
    </w:p>
    <w:p w:rsidR="0024005B" w:rsidRPr="0024005B" w:rsidRDefault="0024005B" w:rsidP="0024005B">
      <w:pPr>
        <w:ind w:firstLine="567"/>
        <w:jc w:val="right"/>
        <w:rPr>
          <w:b/>
        </w:rPr>
      </w:pPr>
    </w:p>
    <w:p w:rsidR="0024005B" w:rsidRPr="0024005B" w:rsidRDefault="0024005B" w:rsidP="0024005B">
      <w:pPr>
        <w:ind w:firstLine="567"/>
        <w:jc w:val="right"/>
      </w:pPr>
    </w:p>
    <w:p w:rsidR="0024005B" w:rsidRPr="0024005B" w:rsidRDefault="0024005B" w:rsidP="0024005B">
      <w:pPr>
        <w:rPr>
          <w:sz w:val="26"/>
          <w:szCs w:val="26"/>
        </w:rPr>
      </w:pPr>
    </w:p>
    <w:p w:rsidR="0024005B" w:rsidRPr="0024005B" w:rsidRDefault="0024005B" w:rsidP="0024005B">
      <w:pPr>
        <w:ind w:firstLine="567"/>
        <w:jc w:val="both"/>
        <w:rPr>
          <w:i/>
          <w:sz w:val="26"/>
          <w:szCs w:val="26"/>
        </w:rPr>
      </w:pPr>
      <w:r w:rsidRPr="0024005B">
        <w:rPr>
          <w:sz w:val="26"/>
          <w:szCs w:val="26"/>
        </w:rPr>
        <w:t>______________________ (</w:t>
      </w:r>
      <w:r w:rsidRPr="0024005B">
        <w:rPr>
          <w:i/>
          <w:sz w:val="26"/>
          <w:szCs w:val="26"/>
        </w:rPr>
        <w:t>указать способ закупки</w:t>
      </w:r>
      <w:r w:rsidRPr="0024005B">
        <w:rPr>
          <w:sz w:val="26"/>
          <w:szCs w:val="26"/>
        </w:rPr>
        <w:t xml:space="preserve">) на право заключения договора на _______________________________________ </w:t>
      </w:r>
      <w:r w:rsidRPr="0024005B">
        <w:rPr>
          <w:i/>
          <w:sz w:val="26"/>
          <w:szCs w:val="26"/>
        </w:rPr>
        <w:t>(указать предмет договора)</w:t>
      </w:r>
    </w:p>
    <w:p w:rsidR="0024005B" w:rsidRPr="0024005B" w:rsidRDefault="0024005B" w:rsidP="0024005B">
      <w:pPr>
        <w:ind w:firstLine="567"/>
        <w:jc w:val="both"/>
        <w:rPr>
          <w:i/>
          <w:sz w:val="26"/>
          <w:szCs w:val="26"/>
        </w:rPr>
      </w:pPr>
    </w:p>
    <w:p w:rsidR="0024005B" w:rsidRPr="0024005B" w:rsidRDefault="0024005B" w:rsidP="0024005B">
      <w:pPr>
        <w:ind w:firstLine="567"/>
        <w:jc w:val="center"/>
        <w:rPr>
          <w:b/>
          <w:i/>
          <w:sz w:val="26"/>
          <w:szCs w:val="26"/>
        </w:rPr>
      </w:pPr>
    </w:p>
    <w:p w:rsidR="0024005B" w:rsidRPr="0024005B" w:rsidRDefault="0024005B" w:rsidP="0024005B">
      <w:pPr>
        <w:ind w:firstLine="567"/>
        <w:jc w:val="center"/>
        <w:rPr>
          <w:b/>
          <w:i/>
          <w:sz w:val="26"/>
          <w:szCs w:val="26"/>
        </w:rPr>
      </w:pPr>
    </w:p>
    <w:p w:rsidR="0024005B" w:rsidRPr="0024005B" w:rsidRDefault="0024005B" w:rsidP="0024005B">
      <w:pPr>
        <w:ind w:firstLine="567"/>
        <w:jc w:val="center"/>
        <w:rPr>
          <w:rFonts w:eastAsia="MS Mincho"/>
          <w:b/>
          <w:kern w:val="32"/>
          <w:sz w:val="26"/>
          <w:szCs w:val="26"/>
          <w:lang w:eastAsia="x-none"/>
        </w:rPr>
      </w:pPr>
      <w:r w:rsidRPr="0024005B">
        <w:rPr>
          <w:rFonts w:eastAsia="MS Mincho"/>
          <w:b/>
          <w:kern w:val="32"/>
          <w:sz w:val="26"/>
          <w:szCs w:val="26"/>
          <w:lang w:eastAsia="x-none"/>
        </w:rPr>
        <w:t xml:space="preserve">План привлечения субподрядчиков (соисполнителей) </w:t>
      </w:r>
    </w:p>
    <w:p w:rsidR="0024005B" w:rsidRPr="0024005B" w:rsidRDefault="0024005B" w:rsidP="0024005B">
      <w:pPr>
        <w:ind w:firstLine="567"/>
        <w:jc w:val="center"/>
        <w:rPr>
          <w:b/>
          <w:i/>
          <w:sz w:val="26"/>
          <w:szCs w:val="26"/>
        </w:rPr>
      </w:pPr>
      <w:r w:rsidRPr="0024005B">
        <w:rPr>
          <w:rFonts w:eastAsia="MS Mincho"/>
          <w:b/>
          <w:kern w:val="32"/>
          <w:sz w:val="26"/>
          <w:szCs w:val="26"/>
          <w:lang w:eastAsia="x-none"/>
        </w:rPr>
        <w:t>из числа субъектов малого и среднего предпринимательства</w:t>
      </w:r>
    </w:p>
    <w:p w:rsidR="0024005B" w:rsidRPr="0024005B" w:rsidRDefault="0024005B" w:rsidP="0024005B">
      <w:pPr>
        <w:jc w:val="center"/>
        <w:rPr>
          <w:rFonts w:eastAsia="MS Mincho"/>
          <w:b/>
          <w:sz w:val="26"/>
          <w:szCs w:val="26"/>
          <w:lang w:eastAsia="x-none"/>
        </w:rPr>
      </w:pPr>
    </w:p>
    <w:tbl>
      <w:tblPr>
        <w:tblW w:w="96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2416"/>
        <w:gridCol w:w="2416"/>
        <w:gridCol w:w="2416"/>
      </w:tblGrid>
      <w:tr w:rsidR="0024005B" w:rsidRPr="0024005B" w:rsidTr="00476C3B">
        <w:trPr>
          <w:trHeight w:val="6305"/>
        </w:trPr>
        <w:tc>
          <w:tcPr>
            <w:tcW w:w="2385" w:type="dxa"/>
            <w:shd w:val="clear" w:color="auto" w:fill="auto"/>
          </w:tcPr>
          <w:p w:rsidR="0024005B" w:rsidRPr="0024005B" w:rsidRDefault="0024005B" w:rsidP="0024005B">
            <w:pPr>
              <w:jc w:val="center"/>
              <w:rPr>
                <w:rFonts w:cs="Arial"/>
                <w:b/>
                <w:color w:val="000000"/>
              </w:rPr>
            </w:pPr>
            <w:r w:rsidRPr="0024005B">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385" w:type="dxa"/>
            <w:shd w:val="clear" w:color="auto" w:fill="auto"/>
          </w:tcPr>
          <w:p w:rsidR="0024005B" w:rsidRPr="0024005B" w:rsidRDefault="0024005B" w:rsidP="0024005B">
            <w:pPr>
              <w:jc w:val="center"/>
              <w:rPr>
                <w:rFonts w:cs="Arial"/>
                <w:b/>
                <w:color w:val="000000"/>
              </w:rPr>
            </w:pPr>
            <w:r w:rsidRPr="0024005B">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446" w:type="dxa"/>
            <w:shd w:val="clear" w:color="auto" w:fill="auto"/>
          </w:tcPr>
          <w:p w:rsidR="0024005B" w:rsidRPr="0024005B" w:rsidRDefault="0024005B" w:rsidP="0024005B">
            <w:pPr>
              <w:jc w:val="center"/>
              <w:rPr>
                <w:rFonts w:cs="Arial"/>
                <w:b/>
                <w:color w:val="000000"/>
              </w:rPr>
            </w:pPr>
            <w:r w:rsidRPr="0024005B">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385" w:type="dxa"/>
            <w:shd w:val="clear" w:color="auto" w:fill="auto"/>
          </w:tcPr>
          <w:p w:rsidR="0024005B" w:rsidRPr="0024005B" w:rsidRDefault="0024005B" w:rsidP="0024005B">
            <w:pPr>
              <w:jc w:val="center"/>
              <w:rPr>
                <w:rFonts w:cs="Arial"/>
                <w:b/>
                <w:color w:val="000000"/>
              </w:rPr>
            </w:pPr>
            <w:r w:rsidRPr="0024005B">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24005B" w:rsidRPr="0024005B" w:rsidTr="00476C3B">
        <w:trPr>
          <w:trHeight w:val="268"/>
        </w:trPr>
        <w:tc>
          <w:tcPr>
            <w:tcW w:w="2385" w:type="dxa"/>
            <w:shd w:val="clear" w:color="auto" w:fill="auto"/>
          </w:tcPr>
          <w:p w:rsidR="0024005B" w:rsidRPr="0024005B" w:rsidRDefault="0024005B" w:rsidP="0024005B">
            <w:pPr>
              <w:rPr>
                <w:rFonts w:cs="Arial"/>
                <w:color w:val="000000"/>
              </w:rPr>
            </w:pPr>
          </w:p>
        </w:tc>
        <w:tc>
          <w:tcPr>
            <w:tcW w:w="2385" w:type="dxa"/>
            <w:shd w:val="clear" w:color="auto" w:fill="auto"/>
          </w:tcPr>
          <w:p w:rsidR="0024005B" w:rsidRPr="0024005B" w:rsidRDefault="0024005B" w:rsidP="0024005B">
            <w:pPr>
              <w:rPr>
                <w:rFonts w:cs="Arial"/>
                <w:color w:val="000000"/>
              </w:rPr>
            </w:pPr>
          </w:p>
        </w:tc>
        <w:tc>
          <w:tcPr>
            <w:tcW w:w="2446" w:type="dxa"/>
            <w:shd w:val="clear" w:color="auto" w:fill="auto"/>
          </w:tcPr>
          <w:p w:rsidR="0024005B" w:rsidRPr="0024005B" w:rsidRDefault="0024005B" w:rsidP="0024005B">
            <w:pPr>
              <w:rPr>
                <w:rFonts w:cs="Arial"/>
                <w:color w:val="000000"/>
              </w:rPr>
            </w:pPr>
          </w:p>
        </w:tc>
        <w:tc>
          <w:tcPr>
            <w:tcW w:w="2385" w:type="dxa"/>
            <w:shd w:val="clear" w:color="auto" w:fill="auto"/>
          </w:tcPr>
          <w:p w:rsidR="0024005B" w:rsidRPr="0024005B" w:rsidRDefault="0024005B" w:rsidP="0024005B">
            <w:pPr>
              <w:rPr>
                <w:rFonts w:cs="Arial"/>
                <w:color w:val="000000"/>
              </w:rPr>
            </w:pPr>
          </w:p>
        </w:tc>
      </w:tr>
      <w:tr w:rsidR="0024005B" w:rsidRPr="0024005B" w:rsidTr="00476C3B">
        <w:trPr>
          <w:trHeight w:val="268"/>
        </w:trPr>
        <w:tc>
          <w:tcPr>
            <w:tcW w:w="2385" w:type="dxa"/>
            <w:shd w:val="clear" w:color="auto" w:fill="auto"/>
          </w:tcPr>
          <w:p w:rsidR="0024005B" w:rsidRPr="0024005B" w:rsidRDefault="0024005B" w:rsidP="0024005B">
            <w:pPr>
              <w:rPr>
                <w:rFonts w:cs="Arial"/>
                <w:color w:val="000000"/>
              </w:rPr>
            </w:pPr>
          </w:p>
        </w:tc>
        <w:tc>
          <w:tcPr>
            <w:tcW w:w="2385" w:type="dxa"/>
            <w:shd w:val="clear" w:color="auto" w:fill="auto"/>
          </w:tcPr>
          <w:p w:rsidR="0024005B" w:rsidRPr="0024005B" w:rsidRDefault="0024005B" w:rsidP="0024005B">
            <w:pPr>
              <w:rPr>
                <w:rFonts w:cs="Arial"/>
                <w:color w:val="000000"/>
              </w:rPr>
            </w:pPr>
          </w:p>
        </w:tc>
        <w:tc>
          <w:tcPr>
            <w:tcW w:w="2446" w:type="dxa"/>
            <w:shd w:val="clear" w:color="auto" w:fill="auto"/>
          </w:tcPr>
          <w:p w:rsidR="0024005B" w:rsidRPr="0024005B" w:rsidRDefault="0024005B" w:rsidP="0024005B">
            <w:pPr>
              <w:rPr>
                <w:rFonts w:cs="Arial"/>
                <w:color w:val="000000"/>
              </w:rPr>
            </w:pPr>
          </w:p>
        </w:tc>
        <w:tc>
          <w:tcPr>
            <w:tcW w:w="2385" w:type="dxa"/>
            <w:shd w:val="clear" w:color="auto" w:fill="auto"/>
          </w:tcPr>
          <w:p w:rsidR="0024005B" w:rsidRPr="0024005B" w:rsidRDefault="0024005B" w:rsidP="0024005B">
            <w:pPr>
              <w:rPr>
                <w:rFonts w:cs="Arial"/>
                <w:color w:val="000000"/>
              </w:rPr>
            </w:pPr>
          </w:p>
        </w:tc>
      </w:tr>
      <w:tr w:rsidR="0024005B" w:rsidRPr="0024005B" w:rsidTr="00476C3B">
        <w:trPr>
          <w:trHeight w:val="268"/>
        </w:trPr>
        <w:tc>
          <w:tcPr>
            <w:tcW w:w="2385" w:type="dxa"/>
            <w:shd w:val="clear" w:color="auto" w:fill="auto"/>
          </w:tcPr>
          <w:p w:rsidR="0024005B" w:rsidRPr="0024005B" w:rsidRDefault="0024005B" w:rsidP="0024005B">
            <w:pPr>
              <w:rPr>
                <w:rFonts w:cs="Arial"/>
                <w:color w:val="000000"/>
              </w:rPr>
            </w:pPr>
          </w:p>
        </w:tc>
        <w:tc>
          <w:tcPr>
            <w:tcW w:w="2385" w:type="dxa"/>
            <w:shd w:val="clear" w:color="auto" w:fill="auto"/>
          </w:tcPr>
          <w:p w:rsidR="0024005B" w:rsidRPr="0024005B" w:rsidRDefault="0024005B" w:rsidP="0024005B">
            <w:pPr>
              <w:rPr>
                <w:rFonts w:cs="Arial"/>
                <w:color w:val="000000"/>
              </w:rPr>
            </w:pPr>
          </w:p>
        </w:tc>
        <w:tc>
          <w:tcPr>
            <w:tcW w:w="2446" w:type="dxa"/>
            <w:shd w:val="clear" w:color="auto" w:fill="auto"/>
          </w:tcPr>
          <w:p w:rsidR="0024005B" w:rsidRPr="0024005B" w:rsidRDefault="0024005B" w:rsidP="0024005B">
            <w:pPr>
              <w:rPr>
                <w:rFonts w:cs="Arial"/>
                <w:color w:val="000000"/>
              </w:rPr>
            </w:pPr>
          </w:p>
        </w:tc>
        <w:tc>
          <w:tcPr>
            <w:tcW w:w="2385" w:type="dxa"/>
            <w:shd w:val="clear" w:color="auto" w:fill="auto"/>
          </w:tcPr>
          <w:p w:rsidR="0024005B" w:rsidRPr="0024005B" w:rsidRDefault="0024005B" w:rsidP="0024005B">
            <w:pPr>
              <w:rPr>
                <w:rFonts w:cs="Arial"/>
                <w:color w:val="000000"/>
              </w:rPr>
            </w:pPr>
          </w:p>
        </w:tc>
      </w:tr>
    </w:tbl>
    <w:p w:rsidR="0024005B" w:rsidRPr="0024005B" w:rsidRDefault="0024005B" w:rsidP="0024005B"/>
    <w:p w:rsidR="0024005B" w:rsidRPr="0024005B" w:rsidRDefault="0024005B" w:rsidP="0024005B"/>
    <w:p w:rsidR="0024005B" w:rsidRPr="0024005B" w:rsidRDefault="0024005B" w:rsidP="0024005B">
      <w:r w:rsidRPr="0024005B">
        <w:t xml:space="preserve">Приложение: </w:t>
      </w:r>
    </w:p>
    <w:p w:rsidR="0024005B" w:rsidRPr="0024005B" w:rsidRDefault="0024005B" w:rsidP="0024005B">
      <w:pPr>
        <w:numPr>
          <w:ilvl w:val="0"/>
          <w:numId w:val="32"/>
        </w:numPr>
      </w:pPr>
      <w:r w:rsidRPr="0024005B">
        <w:t>Декларация 1________________________;</w:t>
      </w:r>
    </w:p>
    <w:p w:rsidR="0024005B" w:rsidRPr="0024005B" w:rsidRDefault="0024005B" w:rsidP="0024005B">
      <w:pPr>
        <w:numPr>
          <w:ilvl w:val="0"/>
          <w:numId w:val="32"/>
        </w:numPr>
        <w:rPr>
          <w:i/>
        </w:rPr>
      </w:pPr>
      <w:r w:rsidRPr="0024005B">
        <w:rPr>
          <w:i/>
        </w:rPr>
        <w:t>Декларация 2 ________________________.</w:t>
      </w:r>
    </w:p>
    <w:p w:rsidR="0024005B" w:rsidRPr="0024005B" w:rsidRDefault="0024005B" w:rsidP="0024005B"/>
    <w:p w:rsidR="0024005B" w:rsidRPr="0024005B" w:rsidRDefault="0024005B" w:rsidP="0024005B"/>
    <w:p w:rsidR="0024005B" w:rsidRPr="0024005B" w:rsidRDefault="0024005B" w:rsidP="0024005B">
      <w:r w:rsidRPr="0024005B">
        <w:t>___________________________________</w:t>
      </w:r>
      <w:r w:rsidRPr="0024005B">
        <w:tab/>
      </w:r>
      <w:r w:rsidRPr="0024005B">
        <w:tab/>
      </w:r>
      <w:r w:rsidRPr="0024005B">
        <w:tab/>
        <w:t xml:space="preserve">     ___________________________</w:t>
      </w:r>
    </w:p>
    <w:p w:rsidR="0024005B" w:rsidRPr="0024005B" w:rsidRDefault="0024005B" w:rsidP="0024005B">
      <w:pPr>
        <w:snapToGrid w:val="0"/>
        <w:rPr>
          <w:sz w:val="20"/>
          <w:szCs w:val="20"/>
        </w:rPr>
      </w:pPr>
      <w:r w:rsidRPr="0024005B">
        <w:rPr>
          <w:sz w:val="20"/>
          <w:szCs w:val="20"/>
        </w:rPr>
        <w:t xml:space="preserve">(Подпись уполномоченного </w:t>
      </w:r>
      <w:proofErr w:type="gramStart"/>
      <w:r w:rsidRPr="0024005B">
        <w:rPr>
          <w:sz w:val="20"/>
          <w:szCs w:val="20"/>
        </w:rPr>
        <w:t>представителя)</w:t>
      </w:r>
      <w:r w:rsidRPr="0024005B">
        <w:rPr>
          <w:sz w:val="20"/>
          <w:szCs w:val="20"/>
        </w:rPr>
        <w:tab/>
      </w:r>
      <w:proofErr w:type="gramEnd"/>
      <w:r w:rsidRPr="0024005B">
        <w:rPr>
          <w:sz w:val="20"/>
          <w:szCs w:val="20"/>
        </w:rPr>
        <w:tab/>
        <w:t xml:space="preserve">                    (Ф.И.О. и должность подписавшего)</w:t>
      </w:r>
    </w:p>
    <w:p w:rsidR="0024005B" w:rsidRPr="0024005B" w:rsidRDefault="0024005B" w:rsidP="0024005B">
      <w:pPr>
        <w:snapToGrid w:val="0"/>
        <w:rPr>
          <w:sz w:val="20"/>
          <w:szCs w:val="20"/>
        </w:rPr>
      </w:pPr>
      <w:r w:rsidRPr="0024005B">
        <w:rPr>
          <w:sz w:val="20"/>
          <w:szCs w:val="20"/>
        </w:rPr>
        <w:t>М.П. (при наличии печати)</w:t>
      </w:r>
    </w:p>
    <w:p w:rsidR="0024005B" w:rsidRPr="0024005B" w:rsidRDefault="0024005B" w:rsidP="0024005B">
      <w:pPr>
        <w:snapToGrid w:val="0"/>
        <w:rPr>
          <w:sz w:val="20"/>
          <w:szCs w:val="20"/>
        </w:rPr>
      </w:pPr>
    </w:p>
    <w:p w:rsidR="0024005B" w:rsidRPr="0024005B" w:rsidRDefault="0024005B" w:rsidP="0024005B">
      <w:pPr>
        <w:rPr>
          <w:color w:val="808080"/>
        </w:rPr>
      </w:pPr>
      <w:r w:rsidRPr="0024005B">
        <w:rPr>
          <w:color w:val="808080"/>
        </w:rPr>
        <w:t>ИНСТРУКЦИИ ПО ЗАПОЛНЕНИЮ</w:t>
      </w:r>
    </w:p>
    <w:p w:rsidR="0024005B" w:rsidRPr="0024005B" w:rsidRDefault="0024005B" w:rsidP="0024005B">
      <w:pPr>
        <w:jc w:val="both"/>
        <w:rPr>
          <w:color w:val="808080"/>
        </w:rPr>
      </w:pPr>
      <w:r w:rsidRPr="0024005B">
        <w:rPr>
          <w:color w:val="808080"/>
        </w:rPr>
        <w:t>1. Данные инструкции не следует воспроизводить в документах, подготовленных Претендентом на участие в закупке.</w:t>
      </w:r>
    </w:p>
    <w:p w:rsidR="0024005B" w:rsidRPr="0024005B" w:rsidRDefault="0024005B" w:rsidP="0024005B">
      <w:pPr>
        <w:jc w:val="both"/>
        <w:rPr>
          <w:b/>
          <w:color w:val="808080"/>
        </w:rPr>
      </w:pPr>
      <w:r w:rsidRPr="0024005B">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24005B" w:rsidRPr="0024005B" w:rsidRDefault="0024005B" w:rsidP="0024005B">
      <w:pPr>
        <w:jc w:val="both"/>
        <w:rPr>
          <w:color w:val="808080"/>
        </w:rPr>
      </w:pPr>
      <w:r w:rsidRPr="0024005B">
        <w:rPr>
          <w:color w:val="808080"/>
        </w:rPr>
        <w:t>3.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w:t>
      </w:r>
      <w:r w:rsidRPr="0024005B">
        <w:rPr>
          <w:szCs w:val="26"/>
        </w:rPr>
        <w:t xml:space="preserve"> </w:t>
      </w:r>
      <w:hyperlink w:anchor="_Форма_2_Декларация" w:history="1">
        <w:r w:rsidRPr="0024005B">
          <w:rPr>
            <w:color w:val="0000FF"/>
            <w:u w:val="single"/>
          </w:rPr>
          <w:t>Форме 2</w:t>
        </w:r>
      </w:hyperlink>
      <w:r w:rsidRPr="0024005B">
        <w:rPr>
          <w:szCs w:val="26"/>
        </w:rPr>
        <w:t xml:space="preserve"> </w:t>
      </w:r>
      <w:r w:rsidRPr="0024005B">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24005B" w:rsidRPr="0024005B" w:rsidRDefault="0024005B" w:rsidP="0024005B">
      <w:pPr>
        <w:jc w:val="both"/>
        <w:rPr>
          <w:color w:val="808080"/>
        </w:rPr>
      </w:pPr>
      <w:r w:rsidRPr="0024005B">
        <w:rPr>
          <w:color w:val="808080"/>
        </w:rPr>
        <w:t>4. Заполненная форма плана должна быть скреплена печатью участника закупки, при её наличии.</w:t>
      </w:r>
    </w:p>
    <w:p w:rsidR="0024005B" w:rsidRPr="0024005B" w:rsidRDefault="0024005B" w:rsidP="0024005B">
      <w:pPr>
        <w:jc w:val="both"/>
        <w:rPr>
          <w:color w:val="808080"/>
        </w:rPr>
      </w:pPr>
      <w:r w:rsidRPr="0024005B">
        <w:rPr>
          <w:color w:val="808080"/>
        </w:rPr>
        <w:t>5. Не допускается удаление текста из настоящей формы, кроме текста, написанного курсивом.</w:t>
      </w:r>
    </w:p>
    <w:p w:rsidR="0024005B" w:rsidRPr="0024005B" w:rsidRDefault="0024005B" w:rsidP="0024005B">
      <w:pPr>
        <w:jc w:val="both"/>
      </w:pPr>
    </w:p>
    <w:p w:rsidR="00915B7D" w:rsidRPr="00E82F20" w:rsidRDefault="0024005B" w:rsidP="0024005B">
      <w:r w:rsidRPr="0024005B">
        <w:rPr>
          <w:rFonts w:eastAsia="MS Mincho"/>
          <w:b/>
          <w:bCs/>
          <w:color w:val="FF0000"/>
          <w:kern w:val="32"/>
          <w:sz w:val="28"/>
          <w:lang w:val="x-none" w:eastAsia="x-none"/>
        </w:rPr>
        <w:br w:type="page"/>
      </w:r>
    </w:p>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5" w:name="_РАЗДЕЛ_IV._Техническое"/>
      <w:bookmarkStart w:id="46" w:name="_Toc438578267"/>
      <w:bookmarkEnd w:id="45"/>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46"/>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D648FB" w:rsidRPr="00137D60" w:rsidRDefault="00915B7D" w:rsidP="00137D60">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47" w:name="_РАЗДЕЛ_V._Проект"/>
      <w:bookmarkStart w:id="48" w:name="_Toc438578268"/>
      <w:bookmarkEnd w:id="47"/>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48"/>
    </w:p>
    <w:p w:rsidR="00137D60" w:rsidRDefault="00137D60" w:rsidP="00137D60">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D648FB" w:rsidRPr="00137D60" w:rsidRDefault="00D648FB" w:rsidP="00D648FB">
      <w:pPr>
        <w:rPr>
          <w:rFonts w:eastAsia="MS Mincho"/>
          <w:lang w:eastAsia="x-none"/>
        </w:rPr>
      </w:pPr>
    </w:p>
    <w:p w:rsidR="00D648FB" w:rsidRDefault="00D648FB" w:rsidP="00D648FB">
      <w:pPr>
        <w:rPr>
          <w:rFonts w:eastAsia="MS Mincho"/>
          <w:lang w:val="x-none" w:eastAsia="x-none"/>
        </w:rPr>
      </w:pPr>
    </w:p>
    <w:p w:rsidR="00ED3984" w:rsidRPr="00D648FB" w:rsidRDefault="00ED3984" w:rsidP="00D648FB">
      <w:pPr>
        <w:rPr>
          <w:rFonts w:eastAsia="MS Mincho"/>
          <w:lang w:val="x-none" w:eastAsia="x-none"/>
        </w:rPr>
      </w:pPr>
    </w:p>
    <w:sectPr w:rsidR="00ED3984" w:rsidRPr="00D648FB" w:rsidSect="004210FE">
      <w:footerReference w:type="even" r:id="rId39"/>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74D" w:rsidRDefault="005F074D">
      <w:r>
        <w:separator/>
      </w:r>
    </w:p>
  </w:endnote>
  <w:endnote w:type="continuationSeparator" w:id="0">
    <w:p w:rsidR="005F074D" w:rsidRDefault="005F0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Pr="008A1893" w:rsidRDefault="005F074D"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964FC1">
      <w:rPr>
        <w:rStyle w:val="afc"/>
        <w:noProof/>
      </w:rPr>
      <w:t>22</w:t>
    </w:r>
    <w:r w:rsidRPr="008A1893">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74D" w:rsidRDefault="005F074D">
      <w:r>
        <w:separator/>
      </w:r>
    </w:p>
  </w:footnote>
  <w:footnote w:type="continuationSeparator" w:id="0">
    <w:p w:rsidR="005F074D" w:rsidRDefault="005F0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964FC1">
      <w:rPr>
        <w:noProof/>
      </w:rPr>
      <w:t>14</w:t>
    </w:r>
    <w:r>
      <w:fldChar w:fldCharType="end"/>
    </w:r>
  </w:p>
  <w:p w:rsidR="005F074D" w:rsidRDefault="005F074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964FC1">
      <w:rPr>
        <w:noProof/>
      </w:rPr>
      <w:t>22</w:t>
    </w:r>
    <w:r>
      <w:fldChar w:fldCharType="end"/>
    </w:r>
  </w:p>
  <w:p w:rsidR="005F074D" w:rsidRDefault="005F074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6"/>
  </w:num>
  <w:num w:numId="2">
    <w:abstractNumId w:val="26"/>
  </w:num>
  <w:num w:numId="3">
    <w:abstractNumId w:val="22"/>
  </w:num>
  <w:num w:numId="4">
    <w:abstractNumId w:val="35"/>
  </w:num>
  <w:num w:numId="5">
    <w:abstractNumId w:val="31"/>
  </w:num>
  <w:num w:numId="6">
    <w:abstractNumId w:val="21"/>
  </w:num>
  <w:num w:numId="7">
    <w:abstractNumId w:val="25"/>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7"/>
  </w:num>
  <w:num w:numId="19">
    <w:abstractNumId w:val="29"/>
  </w:num>
  <w:num w:numId="20">
    <w:abstractNumId w:val="15"/>
  </w:num>
  <w:num w:numId="21">
    <w:abstractNumId w:val="20"/>
  </w:num>
  <w:num w:numId="22">
    <w:abstractNumId w:val="23"/>
  </w:num>
  <w:num w:numId="23">
    <w:abstractNumId w:val="24"/>
  </w:num>
  <w:num w:numId="24">
    <w:abstractNumId w:val="34"/>
  </w:num>
  <w:num w:numId="25">
    <w:abstractNumId w:val="16"/>
  </w:num>
  <w:num w:numId="26">
    <w:abstractNumId w:val="14"/>
  </w:num>
  <w:num w:numId="27">
    <w:abstractNumId w:val="33"/>
  </w:num>
  <w:num w:numId="28">
    <w:abstractNumId w:val="32"/>
  </w:num>
  <w:num w:numId="29">
    <w:abstractNumId w:val="28"/>
  </w:num>
  <w:num w:numId="30">
    <w:abstractNumId w:val="37"/>
  </w:num>
  <w:num w:numId="31">
    <w:abstractNumId w:val="30"/>
  </w:num>
  <w:num w:numId="32">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270BD"/>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17AAA"/>
    <w:rsid w:val="001312C7"/>
    <w:rsid w:val="00132721"/>
    <w:rsid w:val="00135FB9"/>
    <w:rsid w:val="0013795B"/>
    <w:rsid w:val="00137D60"/>
    <w:rsid w:val="001412FA"/>
    <w:rsid w:val="00145BEB"/>
    <w:rsid w:val="00145CCF"/>
    <w:rsid w:val="00146118"/>
    <w:rsid w:val="00156A9C"/>
    <w:rsid w:val="001659F9"/>
    <w:rsid w:val="001968EB"/>
    <w:rsid w:val="00197D48"/>
    <w:rsid w:val="00197F71"/>
    <w:rsid w:val="001A0136"/>
    <w:rsid w:val="001C0801"/>
    <w:rsid w:val="001C4740"/>
    <w:rsid w:val="001E194D"/>
    <w:rsid w:val="001E68AE"/>
    <w:rsid w:val="001F272A"/>
    <w:rsid w:val="001F4097"/>
    <w:rsid w:val="001F68BA"/>
    <w:rsid w:val="00200B88"/>
    <w:rsid w:val="00203DB1"/>
    <w:rsid w:val="00220B8C"/>
    <w:rsid w:val="002225D5"/>
    <w:rsid w:val="002257CE"/>
    <w:rsid w:val="00225FC8"/>
    <w:rsid w:val="002275D0"/>
    <w:rsid w:val="00231204"/>
    <w:rsid w:val="00231805"/>
    <w:rsid w:val="00232B85"/>
    <w:rsid w:val="00237971"/>
    <w:rsid w:val="0024005B"/>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B0"/>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4D08"/>
    <w:rsid w:val="00453923"/>
    <w:rsid w:val="004547CD"/>
    <w:rsid w:val="00454977"/>
    <w:rsid w:val="00461D0B"/>
    <w:rsid w:val="00467CCA"/>
    <w:rsid w:val="004717BC"/>
    <w:rsid w:val="00471E06"/>
    <w:rsid w:val="00475E3A"/>
    <w:rsid w:val="00476C3B"/>
    <w:rsid w:val="0048002B"/>
    <w:rsid w:val="00481C02"/>
    <w:rsid w:val="004862E1"/>
    <w:rsid w:val="004865E2"/>
    <w:rsid w:val="004A4570"/>
    <w:rsid w:val="004A764C"/>
    <w:rsid w:val="004B4DED"/>
    <w:rsid w:val="004C0D27"/>
    <w:rsid w:val="004C0F8F"/>
    <w:rsid w:val="004C3BDF"/>
    <w:rsid w:val="004D2D1F"/>
    <w:rsid w:val="004D347C"/>
    <w:rsid w:val="004D465D"/>
    <w:rsid w:val="004D6006"/>
    <w:rsid w:val="004D775A"/>
    <w:rsid w:val="004E0956"/>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6F6DDB"/>
    <w:rsid w:val="0070052C"/>
    <w:rsid w:val="00705EC6"/>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E3FE1"/>
    <w:rsid w:val="007E4654"/>
    <w:rsid w:val="007F11B0"/>
    <w:rsid w:val="007F3DCE"/>
    <w:rsid w:val="00813B65"/>
    <w:rsid w:val="00825534"/>
    <w:rsid w:val="00827009"/>
    <w:rsid w:val="0083017D"/>
    <w:rsid w:val="0083262D"/>
    <w:rsid w:val="008335BB"/>
    <w:rsid w:val="00833E4F"/>
    <w:rsid w:val="00834A61"/>
    <w:rsid w:val="00834AC3"/>
    <w:rsid w:val="00844F13"/>
    <w:rsid w:val="0084681E"/>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8E5DAB"/>
    <w:rsid w:val="00900D1F"/>
    <w:rsid w:val="00907BCE"/>
    <w:rsid w:val="00907F4C"/>
    <w:rsid w:val="00913C42"/>
    <w:rsid w:val="00915B7D"/>
    <w:rsid w:val="0091625A"/>
    <w:rsid w:val="009206B3"/>
    <w:rsid w:val="00931D52"/>
    <w:rsid w:val="00934AA6"/>
    <w:rsid w:val="00934B05"/>
    <w:rsid w:val="009367A9"/>
    <w:rsid w:val="00936D20"/>
    <w:rsid w:val="00940C03"/>
    <w:rsid w:val="00943102"/>
    <w:rsid w:val="009465D0"/>
    <w:rsid w:val="00957B45"/>
    <w:rsid w:val="00962485"/>
    <w:rsid w:val="00964FC1"/>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5AF2"/>
    <w:rsid w:val="009D6786"/>
    <w:rsid w:val="009E1FF7"/>
    <w:rsid w:val="009E3C00"/>
    <w:rsid w:val="009E6820"/>
    <w:rsid w:val="009F1102"/>
    <w:rsid w:val="009F1D56"/>
    <w:rsid w:val="009F49A4"/>
    <w:rsid w:val="009F74DE"/>
    <w:rsid w:val="00A06178"/>
    <w:rsid w:val="00A141EA"/>
    <w:rsid w:val="00A15055"/>
    <w:rsid w:val="00A26A86"/>
    <w:rsid w:val="00A26B43"/>
    <w:rsid w:val="00A37ADD"/>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186A"/>
    <w:rsid w:val="00B47F71"/>
    <w:rsid w:val="00B57E19"/>
    <w:rsid w:val="00B62DF5"/>
    <w:rsid w:val="00B64665"/>
    <w:rsid w:val="00B666F4"/>
    <w:rsid w:val="00B7463A"/>
    <w:rsid w:val="00B77D17"/>
    <w:rsid w:val="00B819D1"/>
    <w:rsid w:val="00B8586E"/>
    <w:rsid w:val="00B86F1D"/>
    <w:rsid w:val="00B900BD"/>
    <w:rsid w:val="00B93C5D"/>
    <w:rsid w:val="00B93ECF"/>
    <w:rsid w:val="00B96724"/>
    <w:rsid w:val="00B9741C"/>
    <w:rsid w:val="00BA4F89"/>
    <w:rsid w:val="00BA50CD"/>
    <w:rsid w:val="00BA5D9E"/>
    <w:rsid w:val="00BB45BF"/>
    <w:rsid w:val="00BC1302"/>
    <w:rsid w:val="00BC6226"/>
    <w:rsid w:val="00BC6BA0"/>
    <w:rsid w:val="00BC6FEB"/>
    <w:rsid w:val="00BD01E1"/>
    <w:rsid w:val="00BD1515"/>
    <w:rsid w:val="00BD155C"/>
    <w:rsid w:val="00BD1D49"/>
    <w:rsid w:val="00BE342A"/>
    <w:rsid w:val="00BF3335"/>
    <w:rsid w:val="00BF5E24"/>
    <w:rsid w:val="00C04168"/>
    <w:rsid w:val="00C04268"/>
    <w:rsid w:val="00C21C29"/>
    <w:rsid w:val="00C24E40"/>
    <w:rsid w:val="00C31113"/>
    <w:rsid w:val="00C33476"/>
    <w:rsid w:val="00C40C24"/>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48FB"/>
    <w:rsid w:val="00D65344"/>
    <w:rsid w:val="00D7468D"/>
    <w:rsid w:val="00D75490"/>
    <w:rsid w:val="00D83B23"/>
    <w:rsid w:val="00D841ED"/>
    <w:rsid w:val="00D8535C"/>
    <w:rsid w:val="00D93891"/>
    <w:rsid w:val="00D957A6"/>
    <w:rsid w:val="00DA2F39"/>
    <w:rsid w:val="00DA3772"/>
    <w:rsid w:val="00DA3C50"/>
    <w:rsid w:val="00DA49DA"/>
    <w:rsid w:val="00DA5CDB"/>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3984"/>
    <w:rsid w:val="00ED63F3"/>
    <w:rsid w:val="00EE08DF"/>
    <w:rsid w:val="00EE5758"/>
    <w:rsid w:val="00EF740E"/>
    <w:rsid w:val="00F0122F"/>
    <w:rsid w:val="00F07073"/>
    <w:rsid w:val="00F07165"/>
    <w:rsid w:val="00F07789"/>
    <w:rsid w:val="00F13872"/>
    <w:rsid w:val="00F15B80"/>
    <w:rsid w:val="00F25C1E"/>
    <w:rsid w:val="00F3201D"/>
    <w:rsid w:val="00F334FE"/>
    <w:rsid w:val="00F35F16"/>
    <w:rsid w:val="00F40B4E"/>
    <w:rsid w:val="00F4196A"/>
    <w:rsid w:val="00F43CB1"/>
    <w:rsid w:val="00F579A5"/>
    <w:rsid w:val="00F6062D"/>
    <w:rsid w:val="00F63549"/>
    <w:rsid w:val="00F65F96"/>
    <w:rsid w:val="00F67532"/>
    <w:rsid w:val="00F77C2E"/>
    <w:rsid w:val="00F8247A"/>
    <w:rsid w:val="00F93C8E"/>
    <w:rsid w:val="00FA006B"/>
    <w:rsid w:val="00FB105C"/>
    <w:rsid w:val="00FB3247"/>
    <w:rsid w:val="00FB4DCB"/>
    <w:rsid w:val="00FC388A"/>
    <w:rsid w:val="00FC746C"/>
    <w:rsid w:val="00FD1C34"/>
    <w:rsid w:val="00FD2F02"/>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r.yapparova@bashtel.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http://www.bashtel.ru/zakupki/informatsiya/index.php?SECTION_ID=9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yappar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FCDC35DF7E1BFE6557057AB0C7F19015D14DE1A43E1D605jBq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D1E3-7604-4323-9907-7E19AD160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1854</TotalTime>
  <Pages>23</Pages>
  <Words>6149</Words>
  <Characters>35054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603</cp:revision>
  <cp:lastPrinted>2018-01-30T04:21:00Z</cp:lastPrinted>
  <dcterms:created xsi:type="dcterms:W3CDTF">2016-10-27T10:25:00Z</dcterms:created>
  <dcterms:modified xsi:type="dcterms:W3CDTF">2018-01-30T11:56:00Z</dcterms:modified>
</cp:coreProperties>
</file>